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EA0" w:rsidRDefault="00517BCE" w:rsidP="00A968CF">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A968CF" w:rsidRPr="00782EA0" w:rsidRDefault="00A968CF" w:rsidP="00A968CF">
      <w:pPr>
        <w:spacing w:after="0" w:line="240" w:lineRule="auto"/>
        <w:jc w:val="right"/>
        <w:rPr>
          <w:rFonts w:ascii="Times New Roman" w:eastAsia="Times New Roman" w:hAnsi="Times New Roman" w:cs="Times New Roman"/>
          <w:b/>
          <w:bCs/>
          <w:sz w:val="24"/>
          <w:szCs w:val="24"/>
          <w:lang w:eastAsia="ru-RU"/>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319F1"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782EA0" w:rsidRPr="00782EA0">
        <w:rPr>
          <w:rFonts w:ascii="Times New Roman" w:eastAsia="Times New Roman" w:hAnsi="Times New Roman" w:cs="Times New Roman"/>
          <w:sz w:val="26"/>
          <w:szCs w:val="26"/>
          <w:lang w:eastAsia="ru-RU"/>
        </w:rPr>
        <w:t>ремонт и техническое обслуживание компьютерного оборудования и оргтехники</w:t>
      </w:r>
    </w:p>
    <w:p w:rsidR="00B97423" w:rsidRDefault="00B97423"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E81FBE">
        <w:rPr>
          <w:rFonts w:ascii="Times New Roman" w:eastAsia="Calibri" w:hAnsi="Times New Roman" w:cs="Times New Roman"/>
          <w:iCs/>
          <w:color w:val="000000"/>
          <w:sz w:val="24"/>
          <w:szCs w:val="24"/>
        </w:rPr>
        <w:t>1</w:t>
      </w:r>
      <w:r w:rsidR="00F13CD7">
        <w:rPr>
          <w:rFonts w:ascii="Times New Roman" w:eastAsia="Calibri" w:hAnsi="Times New Roman" w:cs="Times New Roman"/>
          <w:iCs/>
          <w:color w:val="000000"/>
          <w:sz w:val="24"/>
          <w:szCs w:val="24"/>
        </w:rPr>
        <w:t>0</w:t>
      </w:r>
      <w:r w:rsidRPr="00BF61A4">
        <w:rPr>
          <w:rFonts w:ascii="Times New Roman" w:eastAsia="Calibri" w:hAnsi="Times New Roman" w:cs="Times New Roman"/>
          <w:iCs/>
          <w:color w:val="000000"/>
          <w:sz w:val="24"/>
          <w:szCs w:val="24"/>
        </w:rPr>
        <w:t xml:space="preserve">» </w:t>
      </w:r>
      <w:r w:rsidR="00D319F1">
        <w:rPr>
          <w:rFonts w:ascii="Times New Roman" w:eastAsia="Calibri" w:hAnsi="Times New Roman" w:cs="Times New Roman"/>
          <w:iCs/>
          <w:color w:val="000000"/>
          <w:sz w:val="24"/>
          <w:szCs w:val="24"/>
        </w:rPr>
        <w:t>ма</w:t>
      </w:r>
      <w:r w:rsidR="00BD57B0">
        <w:rPr>
          <w:rFonts w:ascii="Times New Roman" w:eastAsia="Calibri" w:hAnsi="Times New Roman" w:cs="Times New Roman"/>
          <w:iCs/>
          <w:color w:val="000000"/>
          <w:sz w:val="24"/>
          <w:szCs w:val="24"/>
        </w:rPr>
        <w:t>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82EA0" w:rsidRPr="00D93D3D" w:rsidRDefault="00782EA0"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319F1" w:rsidRDefault="00D319F1"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E81FBE" w:rsidRPr="00D93D3D" w:rsidRDefault="00E81FBE"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w:t>
      </w:r>
      <w:r w:rsidR="00D319F1" w:rsidRPr="00D319F1">
        <w:rPr>
          <w:rFonts w:ascii="Times New Roman" w:eastAsia="Times New Roman" w:hAnsi="Times New Roman" w:cs="Times New Roman"/>
          <w:sz w:val="24"/>
          <w:szCs w:val="24"/>
          <w:lang w:eastAsia="ru-RU"/>
        </w:rPr>
        <w:t>на</w:t>
      </w:r>
      <w:r w:rsidR="00BD57B0" w:rsidRPr="00BD57B0">
        <w:rPr>
          <w:rFonts w:ascii="Times New Roman" w:eastAsia="Times New Roman" w:hAnsi="Times New Roman" w:cs="Times New Roman"/>
          <w:sz w:val="24"/>
          <w:szCs w:val="24"/>
          <w:lang w:eastAsia="ru-RU"/>
        </w:rPr>
        <w:t xml:space="preserve"> ремонт и техническое обслуживание компьютерного оборудования и оргтехники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319F1"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BD57B0" w:rsidRDefault="00BD57B0" w:rsidP="00BD57B0">
            <w:pPr>
              <w:pStyle w:val="Default"/>
              <w:jc w:val="both"/>
              <w:rPr>
                <w:iCs/>
              </w:rPr>
            </w:pPr>
            <w:r w:rsidRPr="00153CA1">
              <w:rPr>
                <w:iCs/>
              </w:rPr>
              <w:t>Семенов Алексей Игоревич</w:t>
            </w:r>
          </w:p>
          <w:p w:rsidR="00BD57B0" w:rsidRPr="00217E22" w:rsidRDefault="00BD57B0" w:rsidP="00BD57B0">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15" w:history="1">
              <w:r w:rsidRPr="00127480">
                <w:rPr>
                  <w:rStyle w:val="a8"/>
                  <w:lang w:val="en-US"/>
                </w:rPr>
                <w:t>a</w:t>
              </w:r>
              <w:r w:rsidRPr="00217E22">
                <w:rPr>
                  <w:rStyle w:val="a8"/>
                </w:rPr>
                <w:t>.</w:t>
              </w:r>
              <w:r w:rsidRPr="00127480">
                <w:rPr>
                  <w:rStyle w:val="a8"/>
                  <w:lang w:val="en-US"/>
                </w:rPr>
                <w:t>semenov</w:t>
              </w:r>
              <w:r w:rsidRPr="00217E22">
                <w:rPr>
                  <w:rStyle w:val="a8"/>
                </w:rPr>
                <w:t>@</w:t>
              </w:r>
              <w:r w:rsidRPr="00127480">
                <w:rPr>
                  <w:rStyle w:val="a8"/>
                  <w:lang w:val="en-US"/>
                </w:rPr>
                <w:t>bashtel</w:t>
              </w:r>
              <w:r w:rsidRPr="00217E22">
                <w:rPr>
                  <w:rStyle w:val="a8"/>
                </w:rPr>
                <w:t>.</w:t>
              </w:r>
              <w:r w:rsidRPr="00127480">
                <w:rPr>
                  <w:rStyle w:val="a8"/>
                  <w:lang w:val="en-US"/>
                </w:rPr>
                <w:t>ru</w:t>
              </w:r>
            </w:hyperlink>
          </w:p>
          <w:p w:rsidR="00D319F1" w:rsidRPr="004E4BBE" w:rsidRDefault="00D319F1" w:rsidP="00D319F1">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2A596C"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Участниками закупки могут быть только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D319F1" w:rsidRPr="00D319F1">
              <w:rPr>
                <w:rFonts w:ascii="Times New Roman" w:eastAsia="Times New Roman" w:hAnsi="Times New Roman" w:cs="Times New Roman"/>
                <w:sz w:val="24"/>
                <w:szCs w:val="24"/>
                <w:lang w:eastAsia="ru-RU"/>
              </w:rPr>
              <w:t xml:space="preserve">на </w:t>
            </w:r>
            <w:r w:rsidR="0087699E" w:rsidRPr="0087699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D319F1">
              <w:rPr>
                <w:rFonts w:ascii="Times New Roman" w:eastAsia="Times New Roman" w:hAnsi="Times New Roman" w:cs="Times New Roman"/>
                <w:sz w:val="24"/>
                <w:szCs w:val="24"/>
                <w:lang w:eastAsia="ru-RU"/>
              </w:rPr>
              <w:t>.</w:t>
            </w:r>
          </w:p>
          <w:p w:rsidR="00D319F1" w:rsidRPr="00A113E3" w:rsidRDefault="00D319F1"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87699E" w:rsidRPr="0087699E">
              <w:rPr>
                <w:rFonts w:ascii="Times New Roman" w:eastAsia="Calibri" w:hAnsi="Times New Roman" w:cs="Times New Roman"/>
                <w:iCs/>
                <w:color w:val="000000"/>
                <w:sz w:val="24"/>
                <w:szCs w:val="24"/>
                <w:lang w:eastAsia="ru-RU"/>
              </w:rPr>
              <w:t>951</w:t>
            </w:r>
            <w:r w:rsidR="0087699E">
              <w:rPr>
                <w:rFonts w:ascii="Times New Roman" w:eastAsia="Calibri" w:hAnsi="Times New Roman" w:cs="Times New Roman"/>
                <w:iCs/>
                <w:color w:val="000000"/>
                <w:sz w:val="24"/>
                <w:szCs w:val="24"/>
                <w:lang w:eastAsia="ru-RU"/>
              </w:rPr>
              <w:t xml:space="preserve"> </w:t>
            </w:r>
            <w:r w:rsidR="0087699E" w:rsidRPr="0087699E">
              <w:rPr>
                <w:rFonts w:ascii="Times New Roman" w:eastAsia="Calibri" w:hAnsi="Times New Roman" w:cs="Times New Roman"/>
                <w:iCs/>
                <w:color w:val="000000"/>
                <w:sz w:val="24"/>
                <w:szCs w:val="24"/>
                <w:lang w:eastAsia="ru-RU"/>
              </w:rPr>
              <w:t>080</w:t>
            </w:r>
            <w:r w:rsidR="00B97423">
              <w:rPr>
                <w:rFonts w:ascii="Times New Roman" w:eastAsia="Calibri" w:hAnsi="Times New Roman" w:cs="Times New Roman"/>
                <w:iCs/>
                <w:color w:val="000000"/>
                <w:sz w:val="24"/>
                <w:szCs w:val="24"/>
                <w:lang w:eastAsia="ru-RU"/>
              </w:rPr>
              <w:t>,</w:t>
            </w:r>
            <w:r w:rsidR="00B97423" w:rsidRPr="00B97423">
              <w:rPr>
                <w:rFonts w:ascii="Times New Roman" w:eastAsia="Calibri" w:hAnsi="Times New Roman" w:cs="Times New Roman"/>
                <w:iCs/>
                <w:color w:val="000000"/>
                <w:sz w:val="24"/>
                <w:szCs w:val="24"/>
                <w:lang w:eastAsia="ru-RU"/>
              </w:rPr>
              <w:t>00</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sidR="0087699E">
              <w:rPr>
                <w:rFonts w:ascii="Times New Roman" w:eastAsia="Calibri" w:hAnsi="Times New Roman" w:cs="Times New Roman"/>
                <w:iCs/>
                <w:color w:val="000000"/>
                <w:sz w:val="24"/>
                <w:szCs w:val="24"/>
                <w:lang w:eastAsia="ru-RU"/>
              </w:rPr>
              <w:t>Девять</w:t>
            </w:r>
            <w:r w:rsidR="00D319F1">
              <w:rPr>
                <w:rFonts w:ascii="Times New Roman" w:eastAsia="Calibri" w:hAnsi="Times New Roman" w:cs="Times New Roman"/>
                <w:iCs/>
                <w:color w:val="000000"/>
                <w:sz w:val="24"/>
                <w:szCs w:val="24"/>
                <w:lang w:eastAsia="ru-RU"/>
              </w:rPr>
              <w:t xml:space="preserve">сот </w:t>
            </w:r>
            <w:r w:rsidR="0087699E">
              <w:rPr>
                <w:rFonts w:ascii="Times New Roman" w:eastAsia="Calibri" w:hAnsi="Times New Roman" w:cs="Times New Roman"/>
                <w:iCs/>
                <w:color w:val="000000"/>
                <w:sz w:val="24"/>
                <w:szCs w:val="24"/>
                <w:lang w:eastAsia="ru-RU"/>
              </w:rPr>
              <w:t>пять</w:t>
            </w:r>
            <w:r w:rsidR="00D319F1">
              <w:rPr>
                <w:rFonts w:ascii="Times New Roman" w:eastAsia="Calibri" w:hAnsi="Times New Roman" w:cs="Times New Roman"/>
                <w:iCs/>
                <w:color w:val="000000"/>
                <w:sz w:val="24"/>
                <w:szCs w:val="24"/>
                <w:lang w:eastAsia="ru-RU"/>
              </w:rPr>
              <w:t xml:space="preserve">десят </w:t>
            </w:r>
            <w:r w:rsidR="0087699E">
              <w:rPr>
                <w:rFonts w:ascii="Times New Roman" w:eastAsia="Calibri" w:hAnsi="Times New Roman" w:cs="Times New Roman"/>
                <w:iCs/>
                <w:color w:val="000000"/>
                <w:sz w:val="24"/>
                <w:szCs w:val="24"/>
                <w:lang w:eastAsia="ru-RU"/>
              </w:rPr>
              <w:t>одна</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тысяч</w:t>
            </w:r>
            <w:r w:rsidR="0087699E">
              <w:rPr>
                <w:rFonts w:ascii="Times New Roman" w:eastAsia="Calibri" w:hAnsi="Times New Roman" w:cs="Times New Roman"/>
                <w:iCs/>
                <w:color w:val="000000"/>
                <w:sz w:val="24"/>
                <w:szCs w:val="24"/>
                <w:lang w:eastAsia="ru-RU"/>
              </w:rPr>
              <w:t>а</w:t>
            </w:r>
            <w:r w:rsidR="00B97423">
              <w:rPr>
                <w:rFonts w:ascii="Times New Roman" w:eastAsia="Calibri" w:hAnsi="Times New Roman" w:cs="Times New Roman"/>
                <w:iCs/>
                <w:color w:val="000000"/>
                <w:sz w:val="24"/>
                <w:szCs w:val="24"/>
                <w:lang w:eastAsia="ru-RU"/>
              </w:rPr>
              <w:t xml:space="preserve"> </w:t>
            </w:r>
            <w:r w:rsidR="0087699E">
              <w:rPr>
                <w:rFonts w:ascii="Times New Roman" w:eastAsia="Calibri" w:hAnsi="Times New Roman" w:cs="Times New Roman"/>
                <w:iCs/>
                <w:color w:val="000000"/>
                <w:sz w:val="24"/>
                <w:szCs w:val="24"/>
                <w:lang w:eastAsia="ru-RU"/>
              </w:rPr>
              <w:t xml:space="preserve">восемьдесят </w:t>
            </w:r>
            <w:r w:rsidR="00E24EE8">
              <w:rPr>
                <w:rFonts w:ascii="Times New Roman" w:eastAsia="Calibri" w:hAnsi="Times New Roman" w:cs="Times New Roman"/>
                <w:iCs/>
                <w:color w:val="000000"/>
                <w:sz w:val="24"/>
                <w:szCs w:val="24"/>
                <w:lang w:eastAsia="ru-RU"/>
              </w:rPr>
              <w:t>рубл</w:t>
            </w:r>
            <w:r w:rsidR="00B97423">
              <w:rPr>
                <w:rFonts w:ascii="Times New Roman" w:eastAsia="Calibri" w:hAnsi="Times New Roman" w:cs="Times New Roman"/>
                <w:iCs/>
                <w:color w:val="000000"/>
                <w:sz w:val="24"/>
                <w:szCs w:val="24"/>
                <w:lang w:eastAsia="ru-RU"/>
              </w:rPr>
              <w:t>ей</w:t>
            </w:r>
            <w:r w:rsidR="00EF5E13">
              <w:rPr>
                <w:rFonts w:ascii="Times New Roman" w:eastAsia="Calibri" w:hAnsi="Times New Roman" w:cs="Times New Roman"/>
                <w:iCs/>
                <w:color w:val="000000"/>
                <w:sz w:val="24"/>
                <w:szCs w:val="24"/>
                <w:lang w:eastAsia="ru-RU"/>
              </w:rPr>
              <w:t xml:space="preserve"> </w:t>
            </w:r>
            <w:r w:rsidR="00B97423">
              <w:rPr>
                <w:rFonts w:ascii="Times New Roman" w:eastAsia="Calibri" w:hAnsi="Times New Roman" w:cs="Times New Roman"/>
                <w:iCs/>
                <w:color w:val="000000"/>
                <w:sz w:val="24"/>
                <w:szCs w:val="24"/>
                <w:lang w:eastAsia="ru-RU"/>
              </w:rPr>
              <w:t>00</w:t>
            </w:r>
            <w:r w:rsidRPr="00BF61A4">
              <w:rPr>
                <w:rFonts w:ascii="Times New Roman" w:eastAsia="Calibri" w:hAnsi="Times New Roman" w:cs="Times New Roman"/>
                <w:iCs/>
                <w:color w:val="000000"/>
                <w:sz w:val="24"/>
                <w:szCs w:val="24"/>
                <w:lang w:eastAsia="ru-RU"/>
              </w:rPr>
              <w:t xml:space="preserve">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D319F1">
              <w:rPr>
                <w:rFonts w:ascii="Times New Roman" w:eastAsia="Calibri" w:hAnsi="Times New Roman" w:cs="Times New Roman"/>
                <w:iCs/>
                <w:color w:val="000000"/>
                <w:sz w:val="24"/>
                <w:szCs w:val="24"/>
                <w:lang w:eastAsia="ru-RU"/>
              </w:rPr>
              <w:t>1</w:t>
            </w:r>
            <w:r w:rsidR="0087699E">
              <w:rPr>
                <w:rFonts w:ascii="Times New Roman" w:eastAsia="Calibri" w:hAnsi="Times New Roman" w:cs="Times New Roman"/>
                <w:iCs/>
                <w:color w:val="000000"/>
                <w:sz w:val="24"/>
                <w:szCs w:val="24"/>
                <w:lang w:eastAsia="ru-RU"/>
              </w:rPr>
              <w:t>45</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w:t>
            </w:r>
            <w:r w:rsidR="0087699E">
              <w:rPr>
                <w:rFonts w:ascii="Times New Roman" w:eastAsia="Calibri" w:hAnsi="Times New Roman" w:cs="Times New Roman"/>
                <w:iCs/>
                <w:color w:val="000000"/>
                <w:sz w:val="24"/>
                <w:szCs w:val="24"/>
                <w:lang w:eastAsia="ru-RU"/>
              </w:rPr>
              <w:t>8</w:t>
            </w:r>
            <w:r w:rsidR="0027771B">
              <w:rPr>
                <w:rFonts w:ascii="Times New Roman" w:eastAsia="Calibri" w:hAnsi="Times New Roman" w:cs="Times New Roman"/>
                <w:iCs/>
                <w:color w:val="000000"/>
                <w:sz w:val="24"/>
                <w:szCs w:val="24"/>
                <w:lang w:eastAsia="ru-RU"/>
              </w:rPr>
              <w:t>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00</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87699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87699E">
              <w:rPr>
                <w:rFonts w:ascii="Times New Roman" w:eastAsia="Calibri" w:hAnsi="Times New Roman" w:cs="Times New Roman"/>
                <w:iCs/>
                <w:color w:val="000000"/>
                <w:sz w:val="24"/>
                <w:szCs w:val="24"/>
                <w:lang w:eastAsia="ru-RU"/>
              </w:rPr>
              <w:t>806</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w:t>
            </w:r>
            <w:r w:rsidRPr="00A15DEC">
              <w:rPr>
                <w:rFonts w:ascii="Times New Roman" w:eastAsia="Calibri" w:hAnsi="Times New Roman" w:cs="Times New Roman"/>
                <w:iCs/>
                <w:color w:val="000000"/>
                <w:sz w:val="24"/>
                <w:szCs w:val="24"/>
                <w:lang w:eastAsia="ru-RU"/>
              </w:rPr>
              <w:t xml:space="preserve">0 руб. </w:t>
            </w:r>
            <w:r w:rsidR="0027771B">
              <w:rPr>
                <w:rFonts w:ascii="Times New Roman" w:eastAsia="Calibri" w:hAnsi="Times New Roman" w:cs="Times New Roman"/>
                <w:iCs/>
                <w:color w:val="000000"/>
                <w:sz w:val="24"/>
                <w:szCs w:val="24"/>
                <w:lang w:eastAsia="ru-RU"/>
              </w:rPr>
              <w:t>(</w:t>
            </w:r>
            <w:r w:rsidR="0087699E">
              <w:rPr>
                <w:rFonts w:ascii="Times New Roman" w:eastAsia="Calibri" w:hAnsi="Times New Roman" w:cs="Times New Roman"/>
                <w:iCs/>
                <w:color w:val="000000"/>
                <w:sz w:val="24"/>
                <w:szCs w:val="24"/>
                <w:lang w:eastAsia="ru-RU"/>
              </w:rPr>
              <w:t>Восемь</w:t>
            </w:r>
            <w:r w:rsidR="00D319F1">
              <w:rPr>
                <w:rFonts w:ascii="Times New Roman" w:eastAsia="Calibri" w:hAnsi="Times New Roman" w:cs="Times New Roman"/>
                <w:iCs/>
                <w:color w:val="000000"/>
                <w:sz w:val="24"/>
                <w:szCs w:val="24"/>
                <w:lang w:eastAsia="ru-RU"/>
              </w:rPr>
              <w:t xml:space="preserve">сот </w:t>
            </w:r>
            <w:r w:rsidR="0087699E">
              <w:rPr>
                <w:rFonts w:ascii="Times New Roman" w:eastAsia="Calibri" w:hAnsi="Times New Roman" w:cs="Times New Roman"/>
                <w:iCs/>
                <w:color w:val="000000"/>
                <w:sz w:val="24"/>
                <w:szCs w:val="24"/>
                <w:lang w:eastAsia="ru-RU"/>
              </w:rPr>
              <w:t>шесть</w:t>
            </w:r>
            <w:r w:rsidR="00E24EE8">
              <w:rPr>
                <w:rFonts w:ascii="Times New Roman" w:eastAsia="Calibri" w:hAnsi="Times New Roman" w:cs="Times New Roman"/>
                <w:iCs/>
                <w:color w:val="000000"/>
                <w:sz w:val="24"/>
                <w:szCs w:val="24"/>
                <w:lang w:eastAsia="ru-RU"/>
              </w:rPr>
              <w:t xml:space="preserve"> тысяч </w:t>
            </w:r>
            <w:r w:rsidRPr="00A15DEC">
              <w:rPr>
                <w:rFonts w:ascii="Times New Roman" w:eastAsia="Calibri" w:hAnsi="Times New Roman" w:cs="Times New Roman"/>
                <w:iCs/>
                <w:color w:val="000000"/>
                <w:sz w:val="24"/>
                <w:szCs w:val="24"/>
                <w:lang w:eastAsia="ru-RU"/>
              </w:rPr>
              <w:t xml:space="preserve">рублей </w:t>
            </w:r>
            <w:r w:rsidR="0027771B">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1</w:t>
            </w:r>
            <w:r w:rsidR="0087699E">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 </w:t>
            </w:r>
            <w:r w:rsidR="00D319F1">
              <w:rPr>
                <w:rFonts w:ascii="Times New Roman" w:eastAsia="Calibri" w:hAnsi="Times New Roman" w:cs="Times New Roman"/>
                <w:iCs/>
                <w:sz w:val="24"/>
                <w:szCs w:val="24"/>
              </w:rPr>
              <w:t>ма</w:t>
            </w:r>
            <w:r w:rsidR="0087699E">
              <w:rPr>
                <w:rFonts w:ascii="Times New Roman" w:eastAsia="Calibri" w:hAnsi="Times New Roman" w:cs="Times New Roman"/>
                <w:iCs/>
                <w:sz w:val="24"/>
                <w:szCs w:val="24"/>
              </w:rPr>
              <w:t>я</w:t>
            </w:r>
            <w:r w:rsidR="00D319F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87699E">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E81FBE">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30</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мая</w:t>
            </w:r>
            <w:r w:rsidRPr="00BF61A4">
              <w:rPr>
                <w:rFonts w:ascii="Times New Roman" w:eastAsia="Calibri" w:hAnsi="Times New Roman" w:cs="Times New Roman"/>
                <w:iCs/>
                <w:sz w:val="24"/>
                <w:szCs w:val="24"/>
              </w:rPr>
              <w:t xml:space="preserve"> 2018 года 1</w:t>
            </w:r>
            <w:r w:rsidR="00E81FBE">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319F1" w:rsidP="00E81FBE">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30</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мая</w:t>
            </w:r>
            <w:r w:rsidRPr="00BF61A4">
              <w:rPr>
                <w:rFonts w:ascii="Times New Roman" w:eastAsia="Calibri" w:hAnsi="Times New Roman" w:cs="Times New Roman"/>
                <w:iCs/>
                <w:sz w:val="24"/>
                <w:szCs w:val="24"/>
              </w:rPr>
              <w:t xml:space="preserve"> 2018 года 1</w:t>
            </w:r>
            <w:r w:rsidR="00E81FBE">
              <w:rPr>
                <w:rFonts w:ascii="Times New Roman" w:eastAsia="Calibri" w:hAnsi="Times New Roman" w:cs="Times New Roman"/>
                <w:iCs/>
                <w:sz w:val="24"/>
                <w:szCs w:val="24"/>
              </w:rPr>
              <w:t>8</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87699E">
              <w:rPr>
                <w:rFonts w:ascii="Times New Roman" w:eastAsia="Calibri" w:hAnsi="Times New Roman" w:cs="Times New Roman"/>
                <w:iCs/>
                <w:sz w:val="24"/>
                <w:szCs w:val="24"/>
              </w:rPr>
              <w:t>0</w:t>
            </w:r>
            <w:r w:rsidR="00070F59">
              <w:rPr>
                <w:rFonts w:ascii="Times New Roman" w:eastAsia="Calibri" w:hAnsi="Times New Roman" w:cs="Times New Roman"/>
                <w:iCs/>
                <w:sz w:val="24"/>
                <w:szCs w:val="24"/>
              </w:rPr>
              <w:t>5</w:t>
            </w:r>
            <w:r w:rsidR="00713659">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0D0C91" w:rsidRPr="000D0C91">
              <w:rPr>
                <w:rFonts w:ascii="Times New Roman" w:eastAsia="Calibri" w:hAnsi="Times New Roman" w:cs="Times New Roman"/>
                <w:iCs/>
                <w:sz w:val="24"/>
                <w:szCs w:val="24"/>
              </w:rPr>
              <w:t>«</w:t>
            </w:r>
            <w:r w:rsidR="0087699E">
              <w:rPr>
                <w:rFonts w:ascii="Times New Roman" w:eastAsia="Calibri" w:hAnsi="Times New Roman" w:cs="Times New Roman"/>
                <w:iCs/>
                <w:sz w:val="24"/>
                <w:szCs w:val="24"/>
              </w:rPr>
              <w:t>0</w:t>
            </w:r>
            <w:r w:rsidR="00070F59">
              <w:rPr>
                <w:rFonts w:ascii="Times New Roman" w:eastAsia="Calibri" w:hAnsi="Times New Roman" w:cs="Times New Roman"/>
                <w:iCs/>
                <w:sz w:val="24"/>
                <w:szCs w:val="24"/>
              </w:rPr>
              <w:t>5</w:t>
            </w:r>
            <w:r w:rsidR="000D0C91" w:rsidRPr="000D0C91">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000D0C91" w:rsidRPr="000D0C9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87699E">
              <w:rPr>
                <w:rFonts w:ascii="Times New Roman" w:eastAsia="Calibri" w:hAnsi="Times New Roman" w:cs="Times New Roman"/>
                <w:sz w:val="24"/>
                <w:szCs w:val="24"/>
              </w:rPr>
              <w:t>1</w:t>
            </w:r>
            <w:r w:rsidR="00070F59">
              <w:rPr>
                <w:rFonts w:ascii="Times New Roman" w:eastAsia="Calibri" w:hAnsi="Times New Roman" w:cs="Times New Roman"/>
                <w:sz w:val="24"/>
                <w:szCs w:val="24"/>
              </w:rPr>
              <w:t>4</w:t>
            </w:r>
            <w:r w:rsidRPr="00BF61A4">
              <w:rPr>
                <w:rFonts w:ascii="Times New Roman" w:eastAsia="Calibri" w:hAnsi="Times New Roman" w:cs="Times New Roman"/>
                <w:sz w:val="24"/>
                <w:szCs w:val="24"/>
              </w:rPr>
              <w:t xml:space="preserve">» </w:t>
            </w:r>
            <w:r w:rsidR="0087699E">
              <w:rPr>
                <w:rFonts w:ascii="Times New Roman" w:eastAsia="Calibri" w:hAnsi="Times New Roman" w:cs="Times New Roman"/>
                <w:sz w:val="24"/>
                <w:szCs w:val="24"/>
              </w:rPr>
              <w:t>июня</w:t>
            </w:r>
            <w:r w:rsidR="007E3CAB">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E24EE8"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84D51"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D57B0" w:rsidRDefault="00BD57B0" w:rsidP="00BD57B0">
            <w:pPr>
              <w:pStyle w:val="Default"/>
              <w:jc w:val="both"/>
              <w:rPr>
                <w:iCs/>
              </w:rPr>
            </w:pPr>
            <w:r w:rsidRPr="00153CA1">
              <w:rPr>
                <w:iCs/>
              </w:rPr>
              <w:t>Семенов Алексей Игоревич</w:t>
            </w:r>
          </w:p>
          <w:p w:rsidR="00BD57B0" w:rsidRPr="00217E22" w:rsidRDefault="00BD57B0" w:rsidP="00BD57B0">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29" w:history="1">
              <w:r w:rsidRPr="00127480">
                <w:rPr>
                  <w:rStyle w:val="a8"/>
                  <w:lang w:val="en-US"/>
                </w:rPr>
                <w:t>a</w:t>
              </w:r>
              <w:r w:rsidRPr="00217E22">
                <w:rPr>
                  <w:rStyle w:val="a8"/>
                </w:rPr>
                <w:t>.</w:t>
              </w:r>
              <w:r w:rsidRPr="00127480">
                <w:rPr>
                  <w:rStyle w:val="a8"/>
                  <w:lang w:val="en-US"/>
                </w:rPr>
                <w:t>semenov</w:t>
              </w:r>
              <w:r w:rsidRPr="00217E22">
                <w:rPr>
                  <w:rStyle w:val="a8"/>
                </w:rPr>
                <w:t>@</w:t>
              </w:r>
              <w:r w:rsidRPr="00127480">
                <w:rPr>
                  <w:rStyle w:val="a8"/>
                  <w:lang w:val="en-US"/>
                </w:rPr>
                <w:t>bashtel</w:t>
              </w:r>
              <w:r w:rsidRPr="00217E22">
                <w:rPr>
                  <w:rStyle w:val="a8"/>
                </w:rPr>
                <w:t>.</w:t>
              </w:r>
              <w:r w:rsidRPr="00127480">
                <w:rPr>
                  <w:rStyle w:val="a8"/>
                  <w:lang w:val="en-US"/>
                </w:rPr>
                <w:t>ru</w:t>
              </w:r>
            </w:hyperlink>
          </w:p>
          <w:p w:rsidR="00D93D3D" w:rsidRPr="00EC5503" w:rsidRDefault="00D93D3D" w:rsidP="007E3CAB">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D93D3D" w:rsidRDefault="0087699E" w:rsidP="000D0C91">
            <w:pPr>
              <w:autoSpaceDE w:val="0"/>
              <w:autoSpaceDN w:val="0"/>
              <w:adjustRightInd w:val="0"/>
              <w:spacing w:after="0" w:line="240" w:lineRule="auto"/>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Участниками закупки могут быть только субъекты малого и среднего предпринимательства</w:t>
            </w: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8"/>
                  <w:bCs/>
                </w:rPr>
                <w:t>форме 3</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8"/>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8"/>
                  <w:bCs/>
                </w:rPr>
                <w:t>форме 2</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E81FBE">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E81FBE">
              <w:rPr>
                <w:rFonts w:ascii="Times New Roman" w:eastAsia="Times New Roman" w:hAnsi="Times New Roman" w:cs="Times New Roman"/>
                <w:sz w:val="24"/>
                <w:szCs w:val="24"/>
                <w:lang w:eastAsia="ru-RU"/>
              </w:rPr>
              <w:t>10</w:t>
            </w:r>
            <w:r w:rsidRPr="00B537DD">
              <w:rPr>
                <w:rFonts w:ascii="Times New Roman" w:eastAsia="Times New Roman" w:hAnsi="Times New Roman" w:cs="Times New Roman"/>
                <w:sz w:val="24"/>
                <w:szCs w:val="24"/>
                <w:lang w:eastAsia="ru-RU"/>
              </w:rPr>
              <w:t xml:space="preserve">» </w:t>
            </w:r>
            <w:r w:rsidR="000D0C91">
              <w:rPr>
                <w:rFonts w:ascii="Times New Roman" w:eastAsia="Times New Roman" w:hAnsi="Times New Roman" w:cs="Times New Roman"/>
                <w:sz w:val="24"/>
                <w:szCs w:val="24"/>
                <w:lang w:eastAsia="ru-RU"/>
              </w:rPr>
              <w:t>ма</w:t>
            </w:r>
            <w:r w:rsidR="0087699E">
              <w:rPr>
                <w:rFonts w:ascii="Times New Roman" w:eastAsia="Times New Roman" w:hAnsi="Times New Roman" w:cs="Times New Roman"/>
                <w:sz w:val="24"/>
                <w:szCs w:val="24"/>
                <w:lang w:eastAsia="ru-RU"/>
              </w:rPr>
              <w:t>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7E3CAB" w:rsidRPr="007E3CAB">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10</w:t>
            </w:r>
            <w:r w:rsidR="007E3CAB" w:rsidRPr="007E3CAB">
              <w:rPr>
                <w:rFonts w:ascii="Times New Roman" w:eastAsia="Calibri" w:hAnsi="Times New Roman" w:cs="Times New Roman"/>
                <w:iCs/>
                <w:sz w:val="24"/>
                <w:szCs w:val="24"/>
              </w:rPr>
              <w:t xml:space="preserve">» </w:t>
            </w:r>
            <w:r w:rsidR="00116984">
              <w:rPr>
                <w:rFonts w:ascii="Times New Roman" w:eastAsia="Calibri" w:hAnsi="Times New Roman" w:cs="Times New Roman"/>
                <w:iCs/>
                <w:sz w:val="24"/>
                <w:szCs w:val="24"/>
              </w:rPr>
              <w:t>ма</w:t>
            </w:r>
            <w:r w:rsidR="0087699E">
              <w:rPr>
                <w:rFonts w:ascii="Times New Roman" w:eastAsia="Calibri" w:hAnsi="Times New Roman" w:cs="Times New Roman"/>
                <w:iCs/>
                <w:sz w:val="24"/>
                <w:szCs w:val="24"/>
              </w:rPr>
              <w:t>я</w:t>
            </w:r>
            <w:r w:rsidR="007E3CAB" w:rsidRPr="007E3CAB">
              <w:rPr>
                <w:rFonts w:ascii="Times New Roman" w:eastAsia="Calibri" w:hAnsi="Times New Roman" w:cs="Times New Roman"/>
                <w:iCs/>
                <w:sz w:val="24"/>
                <w:szCs w:val="24"/>
              </w:rPr>
              <w:t xml:space="preserve"> </w:t>
            </w:r>
            <w:r w:rsidR="00A6492A" w:rsidRPr="00A6492A">
              <w:rPr>
                <w:rFonts w:ascii="Times New Roman" w:eastAsia="Calibri" w:hAnsi="Times New Roman" w:cs="Times New Roman"/>
                <w:iCs/>
                <w:sz w:val="24"/>
                <w:szCs w:val="24"/>
              </w:rPr>
              <w:t xml:space="preserve">2018 </w:t>
            </w:r>
            <w:r w:rsidRPr="00BF61A4">
              <w:rPr>
                <w:rFonts w:ascii="Times New Roman" w:eastAsia="Calibri" w:hAnsi="Times New Roman" w:cs="Times New Roman"/>
                <w:iCs/>
                <w:sz w:val="24"/>
                <w:szCs w:val="24"/>
              </w:rPr>
              <w:t>года 1</w:t>
            </w:r>
            <w:r w:rsidR="0087699E">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0D0C91" w:rsidP="00E81FBE">
            <w:pPr>
              <w:spacing w:after="0" w:line="240" w:lineRule="auto"/>
              <w:rPr>
                <w:rFonts w:ascii="Times New Roman" w:eastAsia="Times New Roman" w:hAnsi="Times New Roman" w:cs="Times New Roman"/>
                <w:sz w:val="24"/>
                <w:szCs w:val="24"/>
                <w:lang w:eastAsia="ru-RU"/>
              </w:rPr>
            </w:pPr>
            <w:r w:rsidRPr="000D0C91">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30</w:t>
            </w:r>
            <w:r w:rsidRPr="000D0C91">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ма</w:t>
            </w:r>
            <w:r w:rsidRPr="000D0C91">
              <w:rPr>
                <w:rFonts w:ascii="Times New Roman" w:eastAsia="Calibri" w:hAnsi="Times New Roman" w:cs="Times New Roman"/>
                <w:iCs/>
                <w:sz w:val="24"/>
                <w:szCs w:val="24"/>
              </w:rPr>
              <w:t xml:space="preserve">я </w:t>
            </w:r>
            <w:r w:rsidR="007E3CAB" w:rsidRPr="007E3CAB">
              <w:rPr>
                <w:rFonts w:ascii="Times New Roman" w:eastAsia="Calibri" w:hAnsi="Times New Roman" w:cs="Times New Roman"/>
                <w:iCs/>
                <w:sz w:val="24"/>
                <w:szCs w:val="24"/>
              </w:rPr>
              <w:t>2018 года 1</w:t>
            </w:r>
            <w:r w:rsidR="00E81FBE">
              <w:rPr>
                <w:rFonts w:ascii="Times New Roman" w:eastAsia="Calibri" w:hAnsi="Times New Roman" w:cs="Times New Roman"/>
                <w:iCs/>
                <w:sz w:val="24"/>
                <w:szCs w:val="24"/>
              </w:rPr>
              <w:t>8</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87699E" w:rsidP="00E81FBE">
            <w:pPr>
              <w:autoSpaceDE w:val="0"/>
              <w:autoSpaceDN w:val="0"/>
              <w:adjustRightInd w:val="0"/>
              <w:spacing w:after="0" w:line="240" w:lineRule="auto"/>
              <w:rPr>
                <w:rFonts w:ascii="Times New Roman" w:eastAsia="Calibri" w:hAnsi="Times New Roman" w:cs="Times New Roman"/>
                <w:iCs/>
                <w:color w:val="000000"/>
                <w:sz w:val="24"/>
                <w:szCs w:val="24"/>
              </w:rPr>
            </w:pPr>
            <w:r w:rsidRPr="0087699E">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30</w:t>
            </w:r>
            <w:r w:rsidRPr="0087699E">
              <w:rPr>
                <w:rFonts w:ascii="Times New Roman" w:eastAsia="Calibri" w:hAnsi="Times New Roman" w:cs="Times New Roman"/>
                <w:iCs/>
                <w:sz w:val="24"/>
                <w:szCs w:val="24"/>
              </w:rPr>
              <w:t xml:space="preserve">» мая </w:t>
            </w:r>
            <w:r w:rsidR="007E3CAB" w:rsidRPr="007E3CAB">
              <w:rPr>
                <w:rFonts w:ascii="Times New Roman" w:eastAsia="Calibri" w:hAnsi="Times New Roman" w:cs="Times New Roman"/>
                <w:iCs/>
                <w:sz w:val="24"/>
                <w:szCs w:val="24"/>
              </w:rPr>
              <w:t>2018 года 1</w:t>
            </w:r>
            <w:r w:rsidR="00E81FBE">
              <w:rPr>
                <w:rFonts w:ascii="Times New Roman" w:eastAsia="Calibri" w:hAnsi="Times New Roman" w:cs="Times New Roman"/>
                <w:iCs/>
                <w:sz w:val="24"/>
                <w:szCs w:val="24"/>
              </w:rPr>
              <w:t>8</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87699E">
              <w:rPr>
                <w:rFonts w:ascii="Times New Roman" w:eastAsia="Calibri" w:hAnsi="Times New Roman" w:cs="Times New Roman"/>
                <w:iCs/>
                <w:sz w:val="24"/>
                <w:szCs w:val="24"/>
              </w:rPr>
              <w:t>0</w:t>
            </w:r>
            <w:r w:rsidR="00070F59">
              <w:rPr>
                <w:rFonts w:ascii="Times New Roman" w:eastAsia="Calibri" w:hAnsi="Times New Roman" w:cs="Times New Roman"/>
                <w:iCs/>
                <w:sz w:val="24"/>
                <w:szCs w:val="24"/>
              </w:rPr>
              <w:t>5</w:t>
            </w:r>
            <w:r>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0D0C91">
              <w:rPr>
                <w:rFonts w:ascii="Times New Roman" w:eastAsia="Calibri" w:hAnsi="Times New Roman" w:cs="Times New Roman"/>
                <w:iCs/>
                <w:sz w:val="24"/>
                <w:szCs w:val="24"/>
              </w:rPr>
              <w:t>«</w:t>
            </w:r>
            <w:r w:rsidR="0087699E">
              <w:rPr>
                <w:rFonts w:ascii="Times New Roman" w:eastAsia="Calibri" w:hAnsi="Times New Roman" w:cs="Times New Roman"/>
                <w:iCs/>
                <w:sz w:val="24"/>
                <w:szCs w:val="24"/>
              </w:rPr>
              <w:t>0</w:t>
            </w:r>
            <w:r w:rsidR="00070F59">
              <w:rPr>
                <w:rFonts w:ascii="Times New Roman" w:eastAsia="Calibri" w:hAnsi="Times New Roman" w:cs="Times New Roman"/>
                <w:iCs/>
                <w:sz w:val="24"/>
                <w:szCs w:val="24"/>
              </w:rPr>
              <w:t>5</w:t>
            </w:r>
            <w:r w:rsidRPr="000D0C91">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0D0C9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87699E">
              <w:rPr>
                <w:rFonts w:ascii="Times New Roman" w:eastAsia="Calibri" w:hAnsi="Times New Roman" w:cs="Times New Roman"/>
                <w:sz w:val="24"/>
                <w:szCs w:val="24"/>
              </w:rPr>
              <w:t>1</w:t>
            </w:r>
            <w:r w:rsidR="00070F59">
              <w:rPr>
                <w:rFonts w:ascii="Times New Roman" w:eastAsia="Calibri" w:hAnsi="Times New Roman" w:cs="Times New Roman"/>
                <w:sz w:val="24"/>
                <w:szCs w:val="24"/>
              </w:rPr>
              <w:t>4</w:t>
            </w:r>
            <w:r w:rsidRPr="00BF61A4">
              <w:rPr>
                <w:rFonts w:ascii="Times New Roman" w:eastAsia="Calibri" w:hAnsi="Times New Roman" w:cs="Times New Roman"/>
                <w:sz w:val="24"/>
                <w:szCs w:val="24"/>
              </w:rPr>
              <w:t xml:space="preserve">» </w:t>
            </w:r>
            <w:r w:rsidR="0087699E">
              <w:rPr>
                <w:rFonts w:ascii="Times New Roman" w:eastAsia="Calibri" w:hAnsi="Times New Roman" w:cs="Times New Roman"/>
                <w:sz w:val="24"/>
                <w:szCs w:val="24"/>
              </w:rPr>
              <w:t>июня</w:t>
            </w:r>
            <w:r>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7E3CAB" w:rsidRPr="007E3CAB">
              <w:rPr>
                <w:rFonts w:ascii="Times New Roman" w:eastAsia="Times New Roman" w:hAnsi="Times New Roman" w:cs="Times New Roman"/>
                <w:b/>
                <w:sz w:val="24"/>
                <w:szCs w:val="24"/>
                <w:lang w:eastAsia="ru-RU"/>
              </w:rPr>
              <w:t>«</w:t>
            </w:r>
            <w:r w:rsidR="00E81FBE">
              <w:rPr>
                <w:rFonts w:ascii="Times New Roman" w:eastAsia="Times New Roman" w:hAnsi="Times New Roman" w:cs="Times New Roman"/>
                <w:b/>
                <w:sz w:val="24"/>
                <w:szCs w:val="24"/>
                <w:lang w:eastAsia="ru-RU"/>
              </w:rPr>
              <w:t>1</w:t>
            </w:r>
            <w:r w:rsidR="0087699E">
              <w:rPr>
                <w:rFonts w:ascii="Times New Roman" w:eastAsia="Times New Roman" w:hAnsi="Times New Roman" w:cs="Times New Roman"/>
                <w:b/>
                <w:sz w:val="24"/>
                <w:szCs w:val="24"/>
                <w:lang w:eastAsia="ru-RU"/>
              </w:rPr>
              <w:t>0</w:t>
            </w:r>
            <w:r w:rsidR="007E3CAB" w:rsidRPr="007E3CAB">
              <w:rPr>
                <w:rFonts w:ascii="Times New Roman" w:eastAsia="Times New Roman" w:hAnsi="Times New Roman" w:cs="Times New Roman"/>
                <w:b/>
                <w:sz w:val="24"/>
                <w:szCs w:val="24"/>
                <w:lang w:eastAsia="ru-RU"/>
              </w:rPr>
              <w:t xml:space="preserve">» </w:t>
            </w:r>
            <w:r w:rsidR="000D0C91">
              <w:rPr>
                <w:rFonts w:ascii="Times New Roman" w:eastAsia="Times New Roman" w:hAnsi="Times New Roman" w:cs="Times New Roman"/>
                <w:b/>
                <w:sz w:val="24"/>
                <w:szCs w:val="24"/>
                <w:lang w:eastAsia="ru-RU"/>
              </w:rPr>
              <w:t>ма</w:t>
            </w:r>
            <w:r w:rsidR="0087699E">
              <w:rPr>
                <w:rFonts w:ascii="Times New Roman" w:eastAsia="Times New Roman" w:hAnsi="Times New Roman" w:cs="Times New Roman"/>
                <w:b/>
                <w:sz w:val="24"/>
                <w:szCs w:val="24"/>
                <w:lang w:eastAsia="ru-RU"/>
              </w:rPr>
              <w:t xml:space="preserve">я </w:t>
            </w:r>
            <w:r w:rsidR="00A6492A" w:rsidRPr="00A6492A">
              <w:rPr>
                <w:rFonts w:ascii="Times New Roman" w:eastAsia="Times New Roman" w:hAnsi="Times New Roman" w:cs="Times New Roman"/>
                <w:b/>
                <w:sz w:val="24"/>
                <w:szCs w:val="24"/>
                <w:lang w:eastAsia="ru-RU"/>
              </w:rPr>
              <w:t xml:space="preserve">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87699E">
              <w:rPr>
                <w:rFonts w:ascii="Times New Roman" w:eastAsia="Times New Roman" w:hAnsi="Times New Roman" w:cs="Times New Roman"/>
                <w:b/>
                <w:sz w:val="24"/>
                <w:szCs w:val="24"/>
                <w:lang w:eastAsia="ru-RU"/>
              </w:rPr>
              <w:t>2</w:t>
            </w:r>
            <w:r w:rsidR="00E81FBE">
              <w:rPr>
                <w:rFonts w:ascii="Times New Roman" w:eastAsia="Times New Roman" w:hAnsi="Times New Roman" w:cs="Times New Roman"/>
                <w:b/>
                <w:sz w:val="24"/>
                <w:szCs w:val="24"/>
                <w:lang w:eastAsia="ru-RU"/>
              </w:rPr>
              <w:t>5</w:t>
            </w:r>
            <w:r w:rsidR="0088425A">
              <w:rPr>
                <w:rFonts w:ascii="Times New Roman" w:eastAsia="Times New Roman" w:hAnsi="Times New Roman" w:cs="Times New Roman"/>
                <w:b/>
                <w:sz w:val="24"/>
                <w:szCs w:val="24"/>
                <w:lang w:eastAsia="ru-RU"/>
              </w:rPr>
              <w:t xml:space="preserve"> </w:t>
            </w:r>
            <w:r w:rsidRPr="00B537DD">
              <w:rPr>
                <w:rFonts w:ascii="Times New Roman" w:eastAsia="Times New Roman" w:hAnsi="Times New Roman" w:cs="Times New Roman"/>
                <w:b/>
                <w:sz w:val="24"/>
                <w:szCs w:val="24"/>
                <w:lang w:eastAsia="ru-RU"/>
              </w:rPr>
              <w:t xml:space="preserve">» </w:t>
            </w:r>
            <w:r w:rsidR="0087699E">
              <w:rPr>
                <w:rFonts w:ascii="Times New Roman" w:eastAsia="Times New Roman" w:hAnsi="Times New Roman" w:cs="Times New Roman"/>
                <w:b/>
                <w:sz w:val="24"/>
                <w:szCs w:val="24"/>
                <w:lang w:eastAsia="ru-RU"/>
              </w:rPr>
              <w:t>м</w:t>
            </w:r>
            <w:r w:rsidR="000D0C91">
              <w:rPr>
                <w:rFonts w:ascii="Times New Roman" w:eastAsia="Times New Roman" w:hAnsi="Times New Roman" w:cs="Times New Roman"/>
                <w:b/>
                <w:sz w:val="24"/>
                <w:szCs w:val="24"/>
                <w:lang w:eastAsia="ru-RU"/>
              </w:rPr>
              <w:t>ая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0D0C91"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D319F1">
              <w:rPr>
                <w:rFonts w:ascii="Times New Roman" w:eastAsia="Times New Roman" w:hAnsi="Times New Roman" w:cs="Times New Roman"/>
                <w:sz w:val="24"/>
                <w:szCs w:val="24"/>
                <w:lang w:eastAsia="ru-RU"/>
              </w:rPr>
              <w:t xml:space="preserve">на </w:t>
            </w:r>
            <w:r w:rsidR="0087699E" w:rsidRPr="0087699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A6492A" w:rsidRPr="00A6492A">
              <w:rPr>
                <w:rFonts w:ascii="Times New Roman" w:eastAsia="Calibri" w:hAnsi="Times New Roman" w:cs="Times New Roman"/>
                <w:iCs/>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7699E" w:rsidRPr="00A15DEC"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Pr="0087699E">
              <w:rPr>
                <w:rFonts w:ascii="Times New Roman" w:eastAsia="Calibri" w:hAnsi="Times New Roman" w:cs="Times New Roman"/>
                <w:iCs/>
                <w:color w:val="000000"/>
                <w:sz w:val="24"/>
                <w:szCs w:val="24"/>
                <w:lang w:eastAsia="ru-RU"/>
              </w:rPr>
              <w:t>951</w:t>
            </w:r>
            <w:r>
              <w:rPr>
                <w:rFonts w:ascii="Times New Roman" w:eastAsia="Calibri" w:hAnsi="Times New Roman" w:cs="Times New Roman"/>
                <w:iCs/>
                <w:color w:val="000000"/>
                <w:sz w:val="24"/>
                <w:szCs w:val="24"/>
                <w:lang w:eastAsia="ru-RU"/>
              </w:rPr>
              <w:t xml:space="preserve"> </w:t>
            </w:r>
            <w:r w:rsidRPr="0087699E">
              <w:rPr>
                <w:rFonts w:ascii="Times New Roman" w:eastAsia="Calibri" w:hAnsi="Times New Roman" w:cs="Times New Roman"/>
                <w:iCs/>
                <w:color w:val="000000"/>
                <w:sz w:val="24"/>
                <w:szCs w:val="24"/>
                <w:lang w:eastAsia="ru-RU"/>
              </w:rPr>
              <w:t>080</w:t>
            </w:r>
            <w:r>
              <w:rPr>
                <w:rFonts w:ascii="Times New Roman" w:eastAsia="Calibri" w:hAnsi="Times New Roman" w:cs="Times New Roman"/>
                <w:iCs/>
                <w:color w:val="000000"/>
                <w:sz w:val="24"/>
                <w:szCs w:val="24"/>
                <w:lang w:eastAsia="ru-RU"/>
              </w:rPr>
              <w:t>,</w:t>
            </w:r>
            <w:r w:rsidRPr="00B97423">
              <w:rPr>
                <w:rFonts w:ascii="Times New Roman" w:eastAsia="Calibri" w:hAnsi="Times New Roman" w:cs="Times New Roman"/>
                <w:iCs/>
                <w:color w:val="000000"/>
                <w:sz w:val="24"/>
                <w:szCs w:val="24"/>
                <w:lang w:eastAsia="ru-RU"/>
              </w:rPr>
              <w:t>00</w:t>
            </w:r>
            <w:r>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Pr>
                <w:rFonts w:ascii="Times New Roman" w:eastAsia="Calibri" w:hAnsi="Times New Roman" w:cs="Times New Roman"/>
                <w:iCs/>
                <w:color w:val="000000"/>
                <w:sz w:val="24"/>
                <w:szCs w:val="24"/>
                <w:lang w:eastAsia="ru-RU"/>
              </w:rPr>
              <w:t xml:space="preserve">Девятьсот пятьдесят одна </w:t>
            </w:r>
            <w:r w:rsidRPr="00BF61A4">
              <w:rPr>
                <w:rFonts w:ascii="Times New Roman" w:eastAsia="Calibri" w:hAnsi="Times New Roman" w:cs="Times New Roman"/>
                <w:iCs/>
                <w:color w:val="000000"/>
                <w:sz w:val="24"/>
                <w:szCs w:val="24"/>
                <w:lang w:eastAsia="ru-RU"/>
              </w:rPr>
              <w:t>тысяч</w:t>
            </w:r>
            <w:r>
              <w:rPr>
                <w:rFonts w:ascii="Times New Roman" w:eastAsia="Calibri" w:hAnsi="Times New Roman" w:cs="Times New Roman"/>
                <w:iCs/>
                <w:color w:val="000000"/>
                <w:sz w:val="24"/>
                <w:szCs w:val="24"/>
                <w:lang w:eastAsia="ru-RU"/>
              </w:rPr>
              <w:t>а восемьдесят рублей 00</w:t>
            </w:r>
            <w:r w:rsidRPr="00BF61A4">
              <w:rPr>
                <w:rFonts w:ascii="Times New Roman" w:eastAsia="Calibri" w:hAnsi="Times New Roman" w:cs="Times New Roman"/>
                <w:iCs/>
                <w:color w:val="000000"/>
                <w:sz w:val="24"/>
                <w:szCs w:val="24"/>
                <w:lang w:eastAsia="ru-RU"/>
              </w:rPr>
              <w:t xml:space="preserve"> коп.)</w:t>
            </w:r>
            <w:r>
              <w:rPr>
                <w:rFonts w:ascii="Times New Roman" w:eastAsia="Calibri" w:hAnsi="Times New Roman" w:cs="Times New Roman"/>
                <w:iCs/>
                <w:color w:val="000000"/>
                <w:sz w:val="24"/>
                <w:szCs w:val="24"/>
                <w:lang w:eastAsia="ru-RU"/>
              </w:rPr>
              <w:t xml:space="preserve"> </w:t>
            </w:r>
            <w:r w:rsidRPr="00A15DEC">
              <w:rPr>
                <w:rFonts w:ascii="Times New Roman" w:eastAsia="Calibri" w:hAnsi="Times New Roman" w:cs="Times New Roman"/>
                <w:iCs/>
                <w:color w:val="000000"/>
                <w:sz w:val="24"/>
                <w:szCs w:val="24"/>
                <w:lang w:eastAsia="ru-RU"/>
              </w:rPr>
              <w:t xml:space="preserve">в том числе сумма НДС (18%) </w:t>
            </w:r>
            <w:r>
              <w:rPr>
                <w:rFonts w:ascii="Times New Roman" w:eastAsia="Calibri" w:hAnsi="Times New Roman" w:cs="Times New Roman"/>
                <w:iCs/>
                <w:color w:val="000000"/>
                <w:sz w:val="24"/>
                <w:szCs w:val="24"/>
                <w:lang w:eastAsia="ru-RU"/>
              </w:rPr>
              <w:t>145 080,00</w:t>
            </w:r>
            <w:r w:rsidRPr="00A15DEC">
              <w:rPr>
                <w:rFonts w:ascii="Times New Roman" w:eastAsia="Calibri" w:hAnsi="Times New Roman" w:cs="Times New Roman"/>
                <w:iCs/>
                <w:color w:val="000000"/>
                <w:sz w:val="24"/>
                <w:szCs w:val="24"/>
                <w:lang w:eastAsia="ru-RU"/>
              </w:rPr>
              <w:t xml:space="preserve"> рублей.</w:t>
            </w:r>
          </w:p>
          <w:p w:rsidR="000D0C91"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806 000,0</w:t>
            </w:r>
            <w:r w:rsidRPr="00A15DEC">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 xml:space="preserve">(Восемьсот шесть тысяч </w:t>
            </w:r>
            <w:r w:rsidRPr="00A15DEC">
              <w:rPr>
                <w:rFonts w:ascii="Times New Roman" w:eastAsia="Calibri" w:hAnsi="Times New Roman" w:cs="Times New Roman"/>
                <w:iCs/>
                <w:color w:val="000000"/>
                <w:sz w:val="24"/>
                <w:szCs w:val="24"/>
                <w:lang w:eastAsia="ru-RU"/>
              </w:rPr>
              <w:t xml:space="preserve">рублей </w:t>
            </w:r>
            <w:r>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p w:rsidR="0087699E"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5C5D1F" w:rsidRPr="00C35924" w:rsidRDefault="00BF61A4" w:rsidP="000D0C9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5C5D1F" w:rsidRPr="00C35924">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C3592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0"/>
                <w:szCs w:val="20"/>
                <w:lang w:eastAsia="ru-RU"/>
              </w:rPr>
            </w:pPr>
          </w:p>
          <w:p w:rsidR="0094704B" w:rsidRPr="00785128" w:rsidRDefault="005C5D1F" w:rsidP="0094704B">
            <w:pPr>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sz w:val="24"/>
                <w:szCs w:val="24"/>
                <w:lang w:eastAsia="ru-RU"/>
              </w:rPr>
              <w:t xml:space="preserve">Коэффициент снижения не может быть больше </w:t>
            </w:r>
            <w:r w:rsidR="006B0825">
              <w:rPr>
                <w:rFonts w:ascii="Times New Roman" w:eastAsia="Calibri" w:hAnsi="Times New Roman" w:cs="Times New Roman"/>
                <w:iCs/>
                <w:sz w:val="24"/>
                <w:szCs w:val="24"/>
                <w:lang w:eastAsia="ru-RU"/>
              </w:rPr>
              <w:t xml:space="preserve">или равен </w:t>
            </w:r>
            <w:r w:rsidR="006B0825" w:rsidRPr="006B0825">
              <w:rPr>
                <w:rFonts w:ascii="Times New Roman" w:eastAsia="Calibri" w:hAnsi="Times New Roman" w:cs="Times New Roman"/>
                <w:iCs/>
                <w:sz w:val="24"/>
                <w:szCs w:val="24"/>
                <w:lang w:eastAsia="ru-RU"/>
              </w:rPr>
              <w:t>1(единиц</w:t>
            </w:r>
            <w:r w:rsidR="006B0825">
              <w:rPr>
                <w:rFonts w:ascii="Times New Roman" w:eastAsia="Calibri" w:hAnsi="Times New Roman" w:cs="Times New Roman"/>
                <w:iCs/>
                <w:sz w:val="24"/>
                <w:szCs w:val="24"/>
                <w:lang w:eastAsia="ru-RU"/>
              </w:rPr>
              <w:t>е</w:t>
            </w:r>
            <w:r w:rsidR="006B0825" w:rsidRPr="006B0825">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A548F1">
              <w:rPr>
                <w:rFonts w:ascii="Times New Roman" w:eastAsia="Calibri" w:hAnsi="Times New Roman" w:cs="Times New Roman"/>
                <w:iCs/>
                <w:sz w:val="24"/>
                <w:szCs w:val="24"/>
                <w:lang w:eastAsia="ru-RU"/>
              </w:rPr>
              <w:t>по видам</w:t>
            </w:r>
            <w:r w:rsidR="0094704B" w:rsidRPr="00785128">
              <w:rPr>
                <w:rFonts w:ascii="Times New Roman" w:eastAsia="Calibri" w:hAnsi="Times New Roman" w:cs="Times New Roman"/>
                <w:iCs/>
                <w:sz w:val="24"/>
                <w:szCs w:val="24"/>
                <w:lang w:eastAsia="ru-RU"/>
              </w:rPr>
              <w:t xml:space="preserve"> </w:t>
            </w:r>
            <w:r w:rsidR="0094704B">
              <w:rPr>
                <w:rFonts w:ascii="Times New Roman" w:eastAsia="Calibri" w:hAnsi="Times New Roman" w:cs="Times New Roman"/>
                <w:iCs/>
                <w:sz w:val="24"/>
                <w:szCs w:val="24"/>
                <w:lang w:eastAsia="ru-RU"/>
              </w:rPr>
              <w:t xml:space="preserve">работ (услуг) </w:t>
            </w:r>
            <w:r w:rsidR="00C60358">
              <w:rPr>
                <w:rFonts w:ascii="Times New Roman" w:eastAsia="Calibri" w:hAnsi="Times New Roman" w:cs="Times New Roman"/>
                <w:iCs/>
                <w:sz w:val="24"/>
                <w:szCs w:val="24"/>
                <w:lang w:eastAsia="ru-RU"/>
              </w:rPr>
              <w:t>и запасных</w:t>
            </w:r>
            <w:r w:rsidR="0094704B">
              <w:rPr>
                <w:rFonts w:ascii="Times New Roman" w:eastAsia="Calibri" w:hAnsi="Times New Roman" w:cs="Times New Roman"/>
                <w:iCs/>
                <w:sz w:val="24"/>
                <w:szCs w:val="24"/>
                <w:lang w:eastAsia="ru-RU"/>
              </w:rPr>
              <w:t xml:space="preserve"> частей</w:t>
            </w:r>
            <w:r w:rsidR="0094704B" w:rsidRPr="00785128">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94704B" w:rsidRPr="00785128" w:rsidRDefault="00A548F1"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785128">
              <w:rPr>
                <w:rFonts w:ascii="Times New Roman" w:eastAsia="Calibri" w:hAnsi="Times New Roman" w:cs="Times New Roman"/>
                <w:iCs/>
                <w:sz w:val="24"/>
                <w:szCs w:val="24"/>
                <w:lang w:eastAsia="ru-RU"/>
              </w:rPr>
              <w:t xml:space="preserve">Произведение </w:t>
            </w:r>
            <w:r w:rsidR="0094704B" w:rsidRPr="00785128">
              <w:rPr>
                <w:rFonts w:ascii="Times New Roman" w:eastAsia="Calibri" w:hAnsi="Times New Roman" w:cs="Times New Roman"/>
                <w:iCs/>
                <w:sz w:val="24"/>
                <w:szCs w:val="24"/>
                <w:lang w:eastAsia="ru-RU"/>
              </w:rPr>
              <w:t>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4704B" w:rsidRPr="00785128" w:rsidRDefault="00C60358"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94704B" w:rsidRPr="00785128">
              <w:rPr>
                <w:rFonts w:ascii="Times New Roman" w:eastAsia="Calibri" w:hAnsi="Times New Roman" w:cs="Times New Roman"/>
                <w:iCs/>
                <w:sz w:val="24"/>
                <w:szCs w:val="24"/>
                <w:lang w:eastAsia="ru-RU"/>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r w:rsidRPr="00785128">
              <w:rPr>
                <w:rFonts w:ascii="Times New Roman" w:eastAsia="Calibri" w:hAnsi="Times New Roman" w:cs="Times New Roman"/>
                <w:iCs/>
                <w:sz w:val="24"/>
                <w:szCs w:val="24"/>
                <w:lang w:eastAsia="ru-RU"/>
              </w:rPr>
              <w:t>в разделе</w:t>
            </w:r>
            <w:r w:rsidR="0094704B" w:rsidRPr="00785128">
              <w:rPr>
                <w:rFonts w:ascii="Times New Roman" w:eastAsia="Calibri" w:hAnsi="Times New Roman" w:cs="Times New Roman"/>
                <w:iCs/>
                <w:sz w:val="24"/>
                <w:szCs w:val="24"/>
                <w:lang w:eastAsia="ru-RU"/>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4704B" w:rsidRPr="00785128" w:rsidRDefault="00C60358"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94704B" w:rsidRPr="00785128">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Pr>
                <w:rFonts w:ascii="Times New Roman" w:eastAsia="Calibri" w:hAnsi="Times New Roman" w:cs="Times New Roman"/>
                <w:iCs/>
                <w:sz w:val="24"/>
                <w:szCs w:val="24"/>
                <w:lang w:eastAsia="ru-RU"/>
              </w:rPr>
              <w:t xml:space="preserve">средневзвешенный </w:t>
            </w:r>
            <w:r w:rsidR="0094704B" w:rsidRPr="00785128">
              <w:rPr>
                <w:rFonts w:ascii="Times New Roman" w:eastAsia="Calibri" w:hAnsi="Times New Roman" w:cs="Times New Roman"/>
                <w:iCs/>
                <w:sz w:val="24"/>
                <w:szCs w:val="24"/>
                <w:lang w:eastAsia="ru-RU"/>
              </w:rPr>
              <w:t>коэффициент снижения цены, предложенный участником, с которым заключается договор по итогам проведенной Закупки.</w:t>
            </w:r>
          </w:p>
          <w:p w:rsidR="006B0825" w:rsidRPr="006B0825" w:rsidRDefault="006B0825" w:rsidP="006B0825">
            <w:pPr>
              <w:spacing w:after="0" w:line="240" w:lineRule="auto"/>
              <w:jc w:val="both"/>
              <w:rPr>
                <w:rFonts w:ascii="Times New Roman" w:eastAsia="Calibri" w:hAnsi="Times New Roman" w:cs="Times New Roman"/>
                <w:iCs/>
                <w:sz w:val="24"/>
                <w:szCs w:val="24"/>
                <w:lang w:eastAsia="ru-RU"/>
              </w:rPr>
            </w:pPr>
          </w:p>
          <w:p w:rsidR="006B0825" w:rsidRPr="006B0825" w:rsidRDefault="006B0825" w:rsidP="006B082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B0825">
              <w:rPr>
                <w:iCs/>
              </w:rPr>
              <w:t xml:space="preserve">   </w:t>
            </w:r>
            <w:r w:rsidRPr="006B0825">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Pr>
                <w:rFonts w:ascii="Times New Roman" w:eastAsia="Times New Roman" w:hAnsi="Times New Roman" w:cs="Times New Roman"/>
                <w:iCs/>
                <w:sz w:val="24"/>
                <w:szCs w:val="24"/>
                <w:lang w:eastAsia="ru-RU"/>
              </w:rPr>
              <w:t xml:space="preserve"> с учетом коэффициента снижения</w:t>
            </w:r>
            <w:r w:rsidRPr="006B0825">
              <w:rPr>
                <w:rFonts w:ascii="Times New Roman" w:eastAsia="Times New Roman" w:hAnsi="Times New Roman" w:cs="Times New Roman"/>
                <w:iCs/>
                <w:sz w:val="24"/>
                <w:szCs w:val="24"/>
                <w:lang w:eastAsia="ru-RU"/>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93D3D" w:rsidRPr="00BB365E" w:rsidRDefault="00D93D3D" w:rsidP="009D4ED1">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7E20FC" w:rsidRPr="00D93D3D" w:rsidTr="00D93D3D">
              <w:tc>
                <w:tcPr>
                  <w:tcW w:w="3572" w:type="dxa"/>
                  <w:shd w:val="clear" w:color="auto" w:fill="auto"/>
                </w:tcPr>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785128">
                      <w:rPr>
                        <w:rStyle w:val="a8"/>
                        <w:rFonts w:ascii="Times New Roman" w:hAnsi="Times New Roman" w:cs="Times New Roman"/>
                        <w:sz w:val="24"/>
                        <w:szCs w:val="24"/>
                      </w:rPr>
                      <w:t>пунктом 2</w:t>
                    </w:r>
                  </w:hyperlink>
                  <w:r w:rsidRPr="00785128">
                    <w:rPr>
                      <w:rFonts w:ascii="Times New Roman" w:hAnsi="Times New Roman" w:cs="Times New Roman"/>
                      <w:color w:val="000000"/>
                      <w:sz w:val="24"/>
                      <w:szCs w:val="24"/>
                    </w:rPr>
                    <w:t xml:space="preserve"> раздела II «Информационная карта» Документации.</w:t>
                  </w:r>
                </w:p>
                <w:p w:rsidR="007E20FC" w:rsidRPr="00785128" w:rsidRDefault="007E20FC" w:rsidP="007E20FC">
                  <w:pPr>
                    <w:spacing w:after="0" w:line="240" w:lineRule="auto"/>
                    <w:jc w:val="both"/>
                    <w:rPr>
                      <w:rFonts w:ascii="Times New Roman" w:hAnsi="Times New Roman" w:cs="Times New Roman"/>
                      <w:color w:val="000000"/>
                      <w:sz w:val="24"/>
                      <w:szCs w:val="24"/>
                    </w:rPr>
                  </w:pPr>
                </w:p>
                <w:p w:rsidR="007E20FC" w:rsidRPr="00785128" w:rsidRDefault="007E20FC" w:rsidP="007E20FC">
                  <w:pPr>
                    <w:spacing w:after="0" w:line="240" w:lineRule="auto"/>
                    <w:ind w:firstLine="204"/>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785128">
                      <w:rPr>
                        <w:rFonts w:ascii="Times New Roman" w:hAnsi="Times New Roman" w:cs="Times New Roman"/>
                        <w:color w:val="000000"/>
                        <w:sz w:val="24"/>
                        <w:szCs w:val="24"/>
                      </w:rPr>
                      <w:t>законом</w:t>
                    </w:r>
                  </w:hyperlink>
                  <w:r w:rsidRPr="00785128">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785128">
                      <w:rPr>
                        <w:rStyle w:val="a8"/>
                        <w:rFonts w:ascii="Times New Roman" w:hAnsi="Times New Roman" w:cs="Times New Roman"/>
                        <w:sz w:val="24"/>
                        <w:szCs w:val="24"/>
                      </w:rPr>
                      <w:t>Форма 6</w:t>
                    </w:r>
                  </w:hyperlink>
                  <w:r w:rsidRPr="00785128">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785128">
                      <w:rPr>
                        <w:rFonts w:ascii="Times New Roman" w:hAnsi="Times New Roman" w:cs="Times New Roman"/>
                        <w:color w:val="000000"/>
                        <w:sz w:val="24"/>
                        <w:szCs w:val="24"/>
                      </w:rPr>
                      <w:t>частью 3 статьи 4</w:t>
                    </w:r>
                  </w:hyperlink>
                  <w:r w:rsidRPr="00785128">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785128" w:rsidRDefault="007E20FC"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7E20FC"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B10BDC">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7E20FC" w:rsidRPr="00D93D3D" w:rsidTr="002A596C">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7E20FC" w:rsidRPr="00D93D3D" w:rsidRDefault="007E20FC" w:rsidP="007E20FC">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7E20FC" w:rsidRPr="00D93D3D" w:rsidTr="00484D51">
              <w:trPr>
                <w:trHeight w:val="3479"/>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5 %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E20FC" w:rsidRPr="00CF4910" w:rsidRDefault="007E20FC" w:rsidP="007E20FC">
                  <w:pPr>
                    <w:pStyle w:val="a9"/>
                    <w:ind w:left="0"/>
                  </w:pPr>
                  <w:r w:rsidRPr="00CF4910">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p w:rsidR="007E20FC" w:rsidRPr="00CF4910" w:rsidRDefault="007E20FC" w:rsidP="007E20FC">
                  <w:pPr>
                    <w:pStyle w:val="a9"/>
                    <w:ind w:left="0"/>
                    <w:rPr>
                      <w:color w:val="000000"/>
                    </w:rPr>
                  </w:pPr>
                  <w:r w:rsidRPr="00CF4910">
                    <w:t>Коэффициент снижения цены выражается в виде десятичной дроби (например, «0,98» или «0,9» и т.п.</w:t>
                  </w:r>
                  <w:r>
                    <w:t>)</w:t>
                  </w:r>
                </w:p>
              </w:tc>
            </w:tr>
            <w:tr w:rsidR="007E20FC" w:rsidRPr="00D93D3D" w:rsidTr="002A596C">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10 %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w:t>
                  </w:r>
                  <w:r w:rsidR="00FD544C" w:rsidRPr="00CF4910">
                    <w:rPr>
                      <w:rFonts w:ascii="Times New Roman" w:hAnsi="Times New Roman" w:cs="Times New Roman"/>
                      <w:sz w:val="24"/>
                      <w:szCs w:val="24"/>
                    </w:rPr>
                    <w:t xml:space="preserve">снижению </w:t>
                  </w:r>
                  <w:r w:rsidR="00FD544C">
                    <w:rPr>
                      <w:rFonts w:ascii="Times New Roman" w:hAnsi="Times New Roman" w:cs="Times New Roman"/>
                      <w:sz w:val="24"/>
                      <w:szCs w:val="24"/>
                    </w:rPr>
                    <w:t>цены</w:t>
                  </w:r>
                  <w:r w:rsidR="003D2407" w:rsidRPr="00CF4910">
                    <w:rPr>
                      <w:rFonts w:ascii="Times New Roman" w:hAnsi="Times New Roman" w:cs="Times New Roman"/>
                      <w:sz w:val="24"/>
                      <w:szCs w:val="24"/>
                    </w:rPr>
                    <w:t xml:space="preserve"> соответствующей</w:t>
                  </w:r>
                  <w:r w:rsidRPr="00CF4910">
                    <w:rPr>
                      <w:rFonts w:ascii="Times New Roman" w:hAnsi="Times New Roman" w:cs="Times New Roman"/>
                      <w:sz w:val="24"/>
                      <w:szCs w:val="24"/>
                    </w:rPr>
                    <w:t xml:space="preserve">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r w:rsidR="007E20FC" w:rsidRPr="00D93D3D" w:rsidTr="002A596C">
              <w:tc>
                <w:tcPr>
                  <w:tcW w:w="1753"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5 %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w:t>
                  </w:r>
                  <w:r w:rsidR="003D2407" w:rsidRPr="00CF4910">
                    <w:rPr>
                      <w:rFonts w:ascii="Times New Roman" w:hAnsi="Times New Roman" w:cs="Times New Roman"/>
                      <w:sz w:val="24"/>
                      <w:szCs w:val="24"/>
                    </w:rPr>
                    <w:t>цены соответствующей</w:t>
                  </w:r>
                  <w:r w:rsidRPr="00CF4910">
                    <w:rPr>
                      <w:rFonts w:ascii="Times New Roman" w:hAnsi="Times New Roman" w:cs="Times New Roman"/>
                      <w:sz w:val="24"/>
                      <w:szCs w:val="24"/>
                    </w:rPr>
                    <w:t xml:space="preserve">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r w:rsidR="007E20FC" w:rsidRPr="00D93D3D" w:rsidTr="002A596C">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Pr="00797BB8" w:rsidRDefault="00D83D25" w:rsidP="00D83D25">
                  <w:pPr>
                    <w:pStyle w:val="aff9"/>
                    <w:tabs>
                      <w:tab w:val="left" w:pos="851"/>
                    </w:tabs>
                    <w:ind w:left="34" w:firstLine="0"/>
                    <w:jc w:val="center"/>
                    <w:rPr>
                      <w:szCs w:val="24"/>
                    </w:rPr>
                  </w:pPr>
                  <w:r>
                    <w:rPr>
                      <w:szCs w:val="24"/>
                    </w:rPr>
                    <w:t>80</w:t>
                  </w:r>
                  <w:r w:rsidR="007E20FC" w:rsidRPr="00797BB8">
                    <w:rPr>
                      <w:szCs w:val="24"/>
                    </w:rPr>
                    <w:t>%</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Default="007E20FC" w:rsidP="007E20FC">
                  <w:pPr>
                    <w:spacing w:after="0" w:line="240" w:lineRule="auto"/>
                    <w:jc w:val="both"/>
                    <w:rPr>
                      <w:rFonts w:ascii="Times New Roman" w:hAnsi="Times New Roman" w:cs="Times New Roman"/>
                      <w:sz w:val="24"/>
                      <w:szCs w:val="24"/>
                    </w:rPr>
                  </w:pPr>
                  <w:r w:rsidRPr="00797BB8">
                    <w:rPr>
                      <w:rFonts w:ascii="Times New Roman" w:hAnsi="Times New Roman" w:cs="Times New Roman"/>
                      <w:sz w:val="24"/>
                      <w:szCs w:val="24"/>
                    </w:rPr>
                    <w:t xml:space="preserve">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w:t>
                  </w:r>
                  <w:r w:rsidR="003D2407" w:rsidRPr="00797BB8">
                    <w:rPr>
                      <w:rFonts w:ascii="Times New Roman" w:hAnsi="Times New Roman" w:cs="Times New Roman"/>
                      <w:sz w:val="24"/>
                      <w:szCs w:val="24"/>
                    </w:rPr>
                    <w:t>цены соответствующей</w:t>
                  </w:r>
                  <w:r w:rsidRPr="00797BB8">
                    <w:rPr>
                      <w:rFonts w:ascii="Times New Roman" w:hAnsi="Times New Roman" w:cs="Times New Roman"/>
                      <w:sz w:val="24"/>
                      <w:szCs w:val="24"/>
                    </w:rPr>
                    <w:t xml:space="preserve"> единицы, услуги, указанных в Прейскуранте запасных частей (Приложение №1</w:t>
                  </w:r>
                  <w:r w:rsidRPr="00957A76">
                    <w:rPr>
                      <w:rFonts w:ascii="Times New Roman" w:hAnsi="Times New Roman" w:cs="Times New Roman"/>
                      <w:sz w:val="24"/>
                      <w:szCs w:val="24"/>
                    </w:rPr>
                    <w:t xml:space="preserve"> </w:t>
                  </w:r>
                  <w:r w:rsidRPr="00797BB8">
                    <w:rPr>
                      <w:rFonts w:ascii="Times New Roman" w:hAnsi="Times New Roman" w:cs="Times New Roman"/>
                      <w:sz w:val="24"/>
                      <w:szCs w:val="24"/>
                    </w:rPr>
                    <w:t xml:space="preserve">к </w:t>
                  </w:r>
                  <w:r>
                    <w:rPr>
                      <w:rFonts w:ascii="Times New Roman" w:hAnsi="Times New Roman" w:cs="Times New Roman"/>
                      <w:sz w:val="24"/>
                      <w:szCs w:val="24"/>
                    </w:rPr>
                    <w:t xml:space="preserve">Техническому заданию «Раздел </w:t>
                  </w:r>
                  <w:r>
                    <w:rPr>
                      <w:rFonts w:ascii="Times New Roman" w:hAnsi="Times New Roman" w:cs="Times New Roman"/>
                      <w:sz w:val="24"/>
                      <w:szCs w:val="24"/>
                      <w:lang w:val="en-US"/>
                    </w:rPr>
                    <w:t>IV</w:t>
                  </w:r>
                  <w:r>
                    <w:rPr>
                      <w:rFonts w:ascii="Times New Roman" w:hAnsi="Times New Roman" w:cs="Times New Roman"/>
                      <w:sz w:val="24"/>
                      <w:szCs w:val="24"/>
                    </w:rPr>
                    <w:t xml:space="preserve"> </w:t>
                  </w:r>
                  <w:r w:rsidRPr="00797BB8">
                    <w:rPr>
                      <w:rFonts w:ascii="Times New Roman" w:hAnsi="Times New Roman" w:cs="Times New Roman"/>
                      <w:sz w:val="24"/>
                      <w:szCs w:val="24"/>
                    </w:rPr>
                    <w:t>Документации о закупке</w:t>
                  </w:r>
                  <w:r>
                    <w:rPr>
                      <w:rFonts w:ascii="Times New Roman" w:hAnsi="Times New Roman" w:cs="Times New Roman"/>
                      <w:sz w:val="24"/>
                      <w:szCs w:val="24"/>
                    </w:rPr>
                    <w:t>»</w:t>
                  </w:r>
                  <w:r w:rsidRPr="00797BB8">
                    <w:rPr>
                      <w:rFonts w:ascii="Times New Roman" w:hAnsi="Times New Roman" w:cs="Times New Roman"/>
                      <w:sz w:val="24"/>
                      <w:szCs w:val="24"/>
                    </w:rPr>
                    <w:t>)</w:t>
                  </w:r>
                </w:p>
                <w:p w:rsidR="007E20FC" w:rsidRPr="00797BB8" w:rsidRDefault="007E20FC" w:rsidP="007E20FC">
                  <w:pPr>
                    <w:spacing w:after="0" w:line="240" w:lineRule="auto"/>
                    <w:jc w:val="both"/>
                    <w:rPr>
                      <w:rFonts w:ascii="Times New Roman" w:hAnsi="Times New Roman" w:cs="Times New Roman"/>
                      <w:sz w:val="24"/>
                      <w:szCs w:val="24"/>
                    </w:rPr>
                  </w:pPr>
                  <w:r w:rsidRPr="00046DED">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bl>
          <w:p w:rsidR="007E20FC" w:rsidRPr="00D93D3D" w:rsidRDefault="007E20FC" w:rsidP="007E20FC">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7E20FC" w:rsidRPr="00D93D3D" w:rsidRDefault="007E20FC" w:rsidP="007E20FC">
            <w:pPr>
              <w:spacing w:after="0" w:line="240" w:lineRule="auto"/>
              <w:ind w:firstLine="459"/>
              <w:jc w:val="both"/>
              <w:rPr>
                <w:rFonts w:ascii="Times New Roman" w:eastAsia="Times New Roman" w:hAnsi="Times New Roman" w:cs="Times New Roman"/>
                <w:sz w:val="10"/>
                <w:szCs w:val="10"/>
                <w:lang w:eastAsia="ru-RU"/>
              </w:rPr>
            </w:pPr>
          </w:p>
          <w:p w:rsidR="007E20FC" w:rsidRPr="00D93D3D" w:rsidRDefault="007E20FC" w:rsidP="007E20FC">
            <w:pPr>
              <w:spacing w:after="0" w:line="240" w:lineRule="auto"/>
              <w:ind w:firstLine="48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D93D3D">
              <w:rPr>
                <w:rFonts w:ascii="Times New Roman" w:eastAsia="Times New Roman" w:hAnsi="Times New Roman" w:cs="Times New Roman"/>
                <w:sz w:val="24"/>
                <w:szCs w:val="24"/>
                <w:lang w:eastAsia="ru-RU"/>
              </w:rPr>
              <w:t>Порядок оценки и сопоставления Заявок:</w:t>
            </w:r>
          </w:p>
          <w:p w:rsidR="007E20FC" w:rsidRPr="00BF7C4F"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Для оценки заявки на участие в запросе предложени</w:t>
            </w:r>
            <w:r>
              <w:rPr>
                <w:rFonts w:ascii="Times New Roman" w:hAnsi="Times New Roman" w:cs="Times New Roman"/>
                <w:sz w:val="24"/>
                <w:szCs w:val="24"/>
              </w:rPr>
              <w:t>й осуществляется расчет итогово</w:t>
            </w:r>
            <w:r w:rsidRPr="00BF7C4F">
              <w:rPr>
                <w:rFonts w:ascii="Times New Roman" w:hAnsi="Times New Roman" w:cs="Times New Roman"/>
                <w:sz w:val="24"/>
                <w:szCs w:val="24"/>
              </w:rPr>
              <w:t>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7E20FC" w:rsidRPr="00BF7C4F"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w:t>
            </w:r>
            <w:r>
              <w:rPr>
                <w:rFonts w:ascii="Times New Roman" w:hAnsi="Times New Roman" w:cs="Times New Roman"/>
                <w:sz w:val="24"/>
                <w:szCs w:val="24"/>
              </w:rPr>
              <w:t>критериев определяется в процен</w:t>
            </w:r>
            <w:r w:rsidRPr="00BF7C4F">
              <w:rPr>
                <w:rFonts w:ascii="Times New Roman" w:hAnsi="Times New Roman" w:cs="Times New Roman"/>
                <w:sz w:val="24"/>
                <w:szCs w:val="24"/>
              </w:rPr>
              <w:t>тах. При этом для расчетов рейтингов применяется коэ</w:t>
            </w:r>
            <w:r>
              <w:rPr>
                <w:rFonts w:ascii="Times New Roman" w:hAnsi="Times New Roman" w:cs="Times New Roman"/>
                <w:sz w:val="24"/>
                <w:szCs w:val="24"/>
              </w:rPr>
              <w:t>ффициент значимости, равный зна</w:t>
            </w:r>
            <w:r w:rsidRPr="00BF7C4F">
              <w:rPr>
                <w:rFonts w:ascii="Times New Roman" w:hAnsi="Times New Roman" w:cs="Times New Roman"/>
                <w:sz w:val="24"/>
                <w:szCs w:val="24"/>
              </w:rPr>
              <w:t>чению соответствующего критерия в процентах.</w:t>
            </w:r>
          </w:p>
          <w:p w:rsidR="007E20FC" w:rsidRPr="002E5717"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Присуждение каждой заявке порядкового номера п</w:t>
            </w:r>
            <w:r>
              <w:rPr>
                <w:rFonts w:ascii="Times New Roman" w:hAnsi="Times New Roman" w:cs="Times New Roman"/>
                <w:sz w:val="24"/>
                <w:szCs w:val="24"/>
              </w:rPr>
              <w:t xml:space="preserve">о мере </w:t>
            </w:r>
            <w:r w:rsidRPr="002E5717">
              <w:rPr>
                <w:rFonts w:ascii="Times New Roman" w:hAnsi="Times New Roman" w:cs="Times New Roman"/>
                <w:sz w:val="24"/>
                <w:szCs w:val="24"/>
              </w:rPr>
              <w:t xml:space="preserve">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3.Оценка заявок на участие в запросе предложений по критериям</w:t>
            </w: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определяется по формуле:</w:t>
            </w:r>
          </w:p>
          <w:p w:rsidR="007E20FC"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Rцi = Цmin/Цi×100, где Цi – предложение о размере коэффициенте снижения цены на оказание услуг по малому/среднему/крупному ремонту i</w:t>
            </w:r>
            <w:r>
              <w:rPr>
                <w:rFonts w:ascii="Times New Roman" w:hAnsi="Times New Roman" w:cs="Times New Roman"/>
                <w:sz w:val="24"/>
                <w:szCs w:val="24"/>
              </w:rPr>
              <w:t>-го участника процедуры закупки,</w:t>
            </w:r>
          </w:p>
          <w:p w:rsidR="007E20FC" w:rsidRPr="002E5717" w:rsidRDefault="007E20FC" w:rsidP="007E20FC">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Ц(1)min- минимальное предложение о размере коэффициента снижения</w:t>
            </w:r>
            <w:r>
              <w:rPr>
                <w:rFonts w:ascii="Times New Roman" w:hAnsi="Times New Roman" w:cs="Times New Roman"/>
                <w:sz w:val="24"/>
                <w:szCs w:val="24"/>
              </w:rPr>
              <w:t xml:space="preserve"> цены на оказание услуг по мало</w:t>
            </w:r>
            <w:r w:rsidRPr="002E5717">
              <w:rPr>
                <w:rFonts w:ascii="Times New Roman" w:hAnsi="Times New Roman" w:cs="Times New Roman"/>
                <w:sz w:val="24"/>
                <w:szCs w:val="24"/>
              </w:rPr>
              <w:t>му/среднему/крупному ремонту из всех представленных участниками в заявках</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При его использовании, цена на оказание услуг по малому/</w:t>
            </w:r>
            <w:r w:rsidRPr="00DD757B">
              <w:rPr>
                <w:rFonts w:ascii="Times New Roman" w:hAnsi="Times New Roman" w:cs="Times New Roman"/>
                <w:sz w:val="24"/>
                <w:szCs w:val="24"/>
              </w:rPr>
              <w:t>среднему/крупному ремонту определяется путём произведения начальной (</w:t>
            </w:r>
            <w:r w:rsidRPr="00745C6A">
              <w:rPr>
                <w:rFonts w:ascii="Times New Roman" w:hAnsi="Times New Roman" w:cs="Times New Roman"/>
                <w:sz w:val="24"/>
                <w:szCs w:val="24"/>
              </w:rPr>
              <w:t xml:space="preserve">максимальной) цены на оказание услуг по малому/среднему/крупному ремонту, указанной в Документации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Техническое задание), на коэффициент снижения, предложенный участником.</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рейтинг, присуждаемый этой заявке по критерию «Размер коэффициента снижения цены на оказание услуг по малому ремонту (кат. 1), за 1 единицу </w:t>
            </w:r>
            <w:r w:rsidR="005D55CB" w:rsidRPr="00745C6A">
              <w:rPr>
                <w:rFonts w:ascii="Times New Roman" w:hAnsi="Times New Roman" w:cs="Times New Roman"/>
                <w:sz w:val="24"/>
                <w:szCs w:val="24"/>
              </w:rPr>
              <w:t>техники» /</w:t>
            </w:r>
            <w:r w:rsidRPr="00745C6A">
              <w:rPr>
                <w:rFonts w:ascii="Times New Roman" w:hAnsi="Times New Roman" w:cs="Times New Roman"/>
                <w:sz w:val="24"/>
                <w:szCs w:val="24"/>
              </w:rPr>
              <w:t xml:space="preserve"> «Размер коэффициента снижения цены на оказание услуг по среднему ремонту (кат. 2), за 1 единицу </w:t>
            </w:r>
            <w:r w:rsidR="005D55CB" w:rsidRPr="00745C6A">
              <w:rPr>
                <w:rFonts w:ascii="Times New Roman" w:hAnsi="Times New Roman" w:cs="Times New Roman"/>
                <w:sz w:val="24"/>
                <w:szCs w:val="24"/>
              </w:rPr>
              <w:t>техники» /</w:t>
            </w:r>
            <w:r w:rsidRPr="00745C6A">
              <w:rPr>
                <w:rFonts w:ascii="Times New Roman" w:hAnsi="Times New Roman" w:cs="Times New Roman"/>
                <w:sz w:val="24"/>
                <w:szCs w:val="24"/>
              </w:rPr>
              <w:t xml:space="preserve">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w:t>
            </w:r>
            <w:r w:rsidR="00CA29D2" w:rsidRPr="00745C6A">
              <w:rPr>
                <w:rFonts w:ascii="Times New Roman" w:hAnsi="Times New Roman" w:cs="Times New Roman"/>
                <w:sz w:val="24"/>
                <w:szCs w:val="24"/>
              </w:rPr>
              <w:t>частей (</w:t>
            </w:r>
            <w:r w:rsidRPr="00745C6A">
              <w:rPr>
                <w:rFonts w:ascii="Times New Roman" w:hAnsi="Times New Roman" w:cs="Times New Roman"/>
                <w:sz w:val="24"/>
                <w:szCs w:val="24"/>
              </w:rPr>
              <w:t xml:space="preserve">Приложение №1 </w:t>
            </w:r>
            <w:r w:rsidR="00CA29D2"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B678DE">
              <w:rPr>
                <w:rFonts w:ascii="Times New Roman" w:hAnsi="Times New Roman" w:cs="Times New Roman"/>
                <w:sz w:val="24"/>
                <w:szCs w:val="24"/>
              </w:rPr>
              <w:t xml:space="preserve"> </w:t>
            </w:r>
            <w:r w:rsidRPr="00745C6A">
              <w:rPr>
                <w:rFonts w:ascii="Times New Roman" w:hAnsi="Times New Roman" w:cs="Times New Roman"/>
                <w:sz w:val="24"/>
                <w:szCs w:val="24"/>
              </w:rPr>
              <w:t>Документации о закупке).</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«Размер коэффициента снижения цены условной</w:t>
            </w:r>
            <w:r w:rsidRPr="00DD757B">
              <w:rPr>
                <w:rFonts w:ascii="Times New Roman" w:hAnsi="Times New Roman" w:cs="Times New Roman"/>
                <w:sz w:val="24"/>
                <w:szCs w:val="24"/>
              </w:rPr>
              <w:t xml:space="preserve"> единицы (по прейскуранту запасных частей)», определяется по формуле:</w:t>
            </w: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Rцi = Цmin/Цi×100, где Цi – предложение о </w:t>
            </w:r>
            <w:r>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прейскуранту запасных частей) i-го участника процедуры закупки, Ц(1)min- минимальное предложение о</w:t>
            </w:r>
            <w:r>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снижения цены условной единицы (по прейскуранту запасных частей) из всех представленных участниками в заявках.</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При его </w:t>
            </w:r>
            <w:r w:rsidRPr="00745C6A">
              <w:rPr>
                <w:rFonts w:ascii="Times New Roman" w:hAnsi="Times New Roman" w:cs="Times New Roman"/>
                <w:sz w:val="24"/>
                <w:szCs w:val="24"/>
              </w:rPr>
              <w:t xml:space="preserve">использовании, цена единицы </w:t>
            </w:r>
            <w:r w:rsidR="005D55CB" w:rsidRPr="00745C6A">
              <w:rPr>
                <w:rFonts w:ascii="Times New Roman" w:hAnsi="Times New Roman" w:cs="Times New Roman"/>
                <w:sz w:val="24"/>
                <w:szCs w:val="24"/>
              </w:rPr>
              <w:t>товара определяется</w:t>
            </w:r>
            <w:r w:rsidRPr="00745C6A">
              <w:rPr>
                <w:rFonts w:ascii="Times New Roman" w:hAnsi="Times New Roman" w:cs="Times New Roman"/>
                <w:sz w:val="24"/>
                <w:szCs w:val="24"/>
              </w:rPr>
              <w:t xml:space="preserve"> путём произведения начальной (максимальной) цены единицы товара, указанной в Документации (Приложение №1 </w:t>
            </w:r>
            <w:r w:rsidR="005D55CB"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на коэффициент снижения, предложенный участником.</w:t>
            </w: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Перечень товаров с единичными расценками приводится в Прейскуранте запасных </w:t>
            </w:r>
            <w:r w:rsidR="005D55CB" w:rsidRPr="00745C6A">
              <w:rPr>
                <w:rFonts w:ascii="Times New Roman" w:hAnsi="Times New Roman" w:cs="Times New Roman"/>
                <w:sz w:val="24"/>
                <w:szCs w:val="24"/>
              </w:rPr>
              <w:t>частей (</w:t>
            </w:r>
            <w:r w:rsidRPr="00745C6A">
              <w:rPr>
                <w:rFonts w:ascii="Times New Roman" w:hAnsi="Times New Roman" w:cs="Times New Roman"/>
                <w:sz w:val="24"/>
                <w:szCs w:val="24"/>
              </w:rPr>
              <w:t xml:space="preserve">Приложение №1 </w:t>
            </w:r>
            <w:r w:rsidR="005D55CB"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w:t>
            </w:r>
            <w:r w:rsidRPr="00DD757B">
              <w:rPr>
                <w:rFonts w:ascii="Times New Roman" w:hAnsi="Times New Roman" w:cs="Times New Roman"/>
                <w:sz w:val="24"/>
                <w:szCs w:val="24"/>
              </w:rPr>
              <w:t xml:space="preserve">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p>
          <w:p w:rsidR="001D0358" w:rsidRPr="00DD757B" w:rsidRDefault="001D0358" w:rsidP="001D0358">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1D0358" w:rsidRDefault="001D0358" w:rsidP="001D0358">
            <w:pPr>
              <w:spacing w:before="240" w:after="0" w:line="240" w:lineRule="auto"/>
              <w:ind w:firstLine="459"/>
              <w:jc w:val="both"/>
              <w:rPr>
                <w:rFonts w:ascii="Times New Roman" w:eastAsia="Times New Roman" w:hAnsi="Times New Roman" w:cs="Times New Roman"/>
                <w:sz w:val="24"/>
                <w:szCs w:val="24"/>
                <w:lang w:eastAsia="ru-RU"/>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sidR="005D55CB">
              <w:rPr>
                <w:rFonts w:ascii="Times New Roman" w:hAnsi="Times New Roman" w:cs="Times New Roman"/>
                <w:sz w:val="24"/>
                <w:szCs w:val="24"/>
              </w:rPr>
              <w:t>евзвешенный</w:t>
            </w:r>
            <w:r w:rsidRPr="00DD757B">
              <w:rPr>
                <w:rFonts w:ascii="Times New Roman" w:hAnsi="Times New Roman" w:cs="Times New Roman"/>
                <w:sz w:val="24"/>
                <w:szCs w:val="24"/>
              </w:rPr>
              <w:t xml:space="preserve"> коэффициент снижения цены, предложенный победителем и определяемый по формуле:</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Кср</w:t>
            </w:r>
            <w:r w:rsidR="005D55CB">
              <w:rPr>
                <w:rFonts w:ascii="Times New Roman" w:hAnsi="Times New Roman" w:cs="Times New Roman"/>
                <w:sz w:val="24"/>
                <w:szCs w:val="24"/>
              </w:rPr>
              <w:t>взв</w:t>
            </w:r>
            <w:r w:rsidRPr="00DD757B">
              <w:rPr>
                <w:rFonts w:ascii="Times New Roman" w:hAnsi="Times New Roman" w:cs="Times New Roman"/>
                <w:sz w:val="24"/>
                <w:szCs w:val="24"/>
              </w:rPr>
              <w:t xml:space="preserve">. = </w:t>
            </w:r>
            <w:r w:rsidRPr="00D83D25">
              <w:rPr>
                <w:rFonts w:ascii="Times New Roman" w:hAnsi="Times New Roman" w:cs="Times New Roman"/>
                <w:sz w:val="24"/>
                <w:szCs w:val="24"/>
              </w:rPr>
              <w:t>(К1*5%+К2*10%+К3*5%+К4*</w:t>
            </w:r>
            <w:r w:rsidR="00D83D25" w:rsidRPr="00D83D25">
              <w:rPr>
                <w:rFonts w:ascii="Times New Roman" w:hAnsi="Times New Roman" w:cs="Times New Roman"/>
                <w:sz w:val="24"/>
                <w:szCs w:val="24"/>
              </w:rPr>
              <w:t>80%)</w:t>
            </w:r>
            <w:r w:rsidR="00D83D25">
              <w:rPr>
                <w:rFonts w:ascii="Times New Roman" w:hAnsi="Times New Roman" w:cs="Times New Roman"/>
                <w:sz w:val="24"/>
                <w:szCs w:val="24"/>
              </w:rPr>
              <w:t>,</w:t>
            </w:r>
            <w:r w:rsidR="00D83D25" w:rsidRPr="00D83D25">
              <w:rPr>
                <w:rFonts w:ascii="Times New Roman" w:hAnsi="Times New Roman" w:cs="Times New Roman"/>
                <w:sz w:val="24"/>
                <w:szCs w:val="24"/>
              </w:rPr>
              <w:t xml:space="preserve"> </w:t>
            </w:r>
            <w:r w:rsidR="00D83D25" w:rsidRPr="003F4BD9">
              <w:rPr>
                <w:rFonts w:ascii="Times New Roman" w:hAnsi="Times New Roman" w:cs="Times New Roman"/>
                <w:sz w:val="24"/>
                <w:szCs w:val="24"/>
              </w:rPr>
              <w:t>где</w:t>
            </w:r>
            <w:r w:rsidRPr="00DD757B">
              <w:rPr>
                <w:rFonts w:ascii="Times New Roman" w:hAnsi="Times New Roman" w:cs="Times New Roman"/>
                <w:sz w:val="24"/>
                <w:szCs w:val="24"/>
              </w:rPr>
              <w:t>:</w:t>
            </w:r>
          </w:p>
          <w:p w:rsidR="00D83D25" w:rsidRPr="003F4BD9" w:rsidRDefault="00D83D25" w:rsidP="007E20F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К1, К2, К3 -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малому ремонту (кат. 1),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среднему ремонту (кат. 2),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крупному ремонту (кат. 3), за 1 единицу техники, предложенный победителем закупки,</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93438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К4 </w:t>
            </w:r>
            <w:r>
              <w:rPr>
                <w:rFonts w:ascii="Times New Roman" w:hAnsi="Times New Roman" w:cs="Times New Roman"/>
                <w:sz w:val="24"/>
                <w:szCs w:val="24"/>
              </w:rPr>
              <w:t>–</w:t>
            </w:r>
            <w:r w:rsidRPr="00DD757B">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w:t>
            </w:r>
            <w:r w:rsidRPr="0093438B">
              <w:rPr>
                <w:rFonts w:ascii="Times New Roman" w:hAnsi="Times New Roman" w:cs="Times New Roman"/>
                <w:sz w:val="24"/>
                <w:szCs w:val="24"/>
              </w:rPr>
              <w:t>прейскуранту запасных частей, предложенный победителем закупки.</w:t>
            </w:r>
          </w:p>
          <w:p w:rsidR="007E20FC" w:rsidRPr="0093438B" w:rsidRDefault="007E20FC" w:rsidP="007E20FC">
            <w:pPr>
              <w:spacing w:after="0" w:line="240" w:lineRule="auto"/>
              <w:ind w:firstLine="567"/>
              <w:jc w:val="both"/>
              <w:rPr>
                <w:rFonts w:ascii="Times New Roman" w:hAnsi="Times New Roman" w:cs="Times New Roman"/>
                <w:sz w:val="24"/>
                <w:szCs w:val="24"/>
              </w:rPr>
            </w:pPr>
          </w:p>
          <w:p w:rsidR="007E20FC" w:rsidRPr="0093438B" w:rsidRDefault="007E20FC" w:rsidP="007E20FC">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7E20FC" w:rsidRPr="0093438B" w:rsidRDefault="007E20FC" w:rsidP="007E20FC">
            <w:pPr>
              <w:spacing w:after="0" w:line="240" w:lineRule="auto"/>
              <w:ind w:firstLine="567"/>
              <w:jc w:val="both"/>
              <w:rPr>
                <w:rFonts w:ascii="Times New Roman" w:eastAsia="Times New Roman" w:hAnsi="Times New Roman" w:cs="Times New Roman"/>
                <w:sz w:val="24"/>
                <w:szCs w:val="24"/>
                <w:lang w:eastAsia="ru-RU"/>
              </w:rPr>
            </w:pPr>
          </w:p>
          <w:p w:rsidR="006B0825" w:rsidRPr="00C54215" w:rsidRDefault="006B0825" w:rsidP="006B0825">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B0825" w:rsidP="006B0825">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1204C" w:rsidRPr="0041204C" w:rsidRDefault="0021461F" w:rsidP="0041204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Не </w:t>
            </w:r>
            <w:r w:rsidRPr="0041204C">
              <w:rPr>
                <w:rFonts w:ascii="Times New Roman" w:eastAsia="Times New Roman" w:hAnsi="Times New Roman" w:cs="Times New Roman"/>
                <w:sz w:val="24"/>
                <w:szCs w:val="24"/>
                <w:lang w:eastAsia="ru-RU"/>
              </w:rPr>
              <w:t xml:space="preserve">требуется </w:t>
            </w:r>
          </w:p>
          <w:p w:rsidR="00D93D3D" w:rsidRPr="00D93D3D" w:rsidRDefault="00D93D3D" w:rsidP="0021461F">
            <w:pPr>
              <w:spacing w:after="0" w:line="240" w:lineRule="auto"/>
              <w:ind w:firstLine="317"/>
              <w:rPr>
                <w:rFonts w:ascii="Times New Roman" w:eastAsia="Times New Roman" w:hAnsi="Times New Roman" w:cs="Times New Roman"/>
                <w:sz w:val="24"/>
                <w:szCs w:val="24"/>
                <w:lang w:eastAsia="ru-RU"/>
              </w:rPr>
            </w:pPr>
          </w:p>
        </w:tc>
      </w:tr>
      <w:tr w:rsidR="00D93D3D" w:rsidRPr="00D93D3D" w:rsidTr="0091789A">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21461F" w:rsidP="002146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C12DAB">
              <w:rPr>
                <w:rFonts w:ascii="Times New Roman" w:eastAsia="Times New Roman" w:hAnsi="Times New Roman" w:cs="Times New Roman"/>
                <w:sz w:val="24"/>
                <w:szCs w:val="24"/>
                <w:lang w:eastAsia="ru-RU"/>
              </w:rPr>
              <w:t xml:space="preserve">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9A3502" w:rsidP="00D93D3D">
            <w:pPr>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7"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w:t>
            </w:r>
            <w:r w:rsidR="00436EE9">
              <w:rPr>
                <w:rFonts w:ascii="Times New Roman" w:eastAsia="Times New Roman" w:hAnsi="Times New Roman" w:cs="Times New Roman"/>
                <w:sz w:val="24"/>
                <w:szCs w:val="24"/>
                <w:lang w:eastAsia="ru-RU"/>
              </w:rPr>
              <w:t xml:space="preserve"> </w:t>
            </w:r>
            <w:r w:rsidR="004F613F">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21461F" w:rsidRPr="00D93D3D">
              <w:rPr>
                <w:rFonts w:ascii="Times New Roman" w:eastAsia="Times New Roman" w:hAnsi="Times New Roman" w:cs="Times New Roman"/>
                <w:sz w:val="24"/>
                <w:szCs w:val="24"/>
                <w:lang w:eastAsia="ru-RU"/>
              </w:rPr>
              <w:t xml:space="preserve">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21461F"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21461F" w:rsidRDefault="0021461F" w:rsidP="00715C2F">
            <w:pPr>
              <w:spacing w:after="0" w:line="240" w:lineRule="auto"/>
              <w:ind w:firstLine="528"/>
              <w:jc w:val="both"/>
              <w:rPr>
                <w:rFonts w:ascii="Times New Roman" w:eastAsia="Times New Roman" w:hAnsi="Times New Roman" w:cs="Times New Roman"/>
                <w:sz w:val="24"/>
                <w:szCs w:val="24"/>
                <w:lang w:eastAsia="ru-RU"/>
              </w:rPr>
            </w:pPr>
            <w:r w:rsidRPr="0021461F">
              <w:rPr>
                <w:rFonts w:ascii="Times New Roman" w:hAnsi="Times New Roman" w:cs="Times New Roman"/>
                <w:sz w:val="24"/>
                <w:szCs w:val="24"/>
              </w:rPr>
              <w:t>Оплата ремонта производится в течение 30 (тридцати)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10BDC">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10BDC">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10BDC">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10BDC">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1D0358" w:rsidRPr="00D93D3D" w:rsidRDefault="001D0358" w:rsidP="001D035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1D0358" w:rsidRPr="00D93D3D" w:rsidRDefault="001D0358" w:rsidP="001D0358">
      <w:pPr>
        <w:spacing w:after="0" w:line="240" w:lineRule="auto"/>
        <w:rPr>
          <w:rFonts w:ascii="Times New Roman" w:eastAsia="Times New Roman" w:hAnsi="Times New Roman" w:cs="Times New Roman"/>
          <w:sz w:val="24"/>
          <w:szCs w:val="24"/>
          <w:lang w:eastAsia="ru-RU"/>
        </w:rPr>
      </w:pPr>
    </w:p>
    <w:p w:rsidR="001D0358" w:rsidRPr="00D93D3D" w:rsidRDefault="001D0358" w:rsidP="001D0358">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1D0358" w:rsidRPr="00D93D3D" w:rsidRDefault="001D0358" w:rsidP="001D0358">
      <w:pPr>
        <w:spacing w:after="0" w:line="240" w:lineRule="auto"/>
        <w:rPr>
          <w:rFonts w:ascii="Times New Roman" w:eastAsia="Times New Roman" w:hAnsi="Times New Roman" w:cs="Times New Roman"/>
          <w:sz w:val="24"/>
          <w:szCs w:val="24"/>
          <w:lang w:eastAsia="ru-RU"/>
        </w:rPr>
      </w:pPr>
    </w:p>
    <w:p w:rsidR="001D0358" w:rsidRDefault="001D0358" w:rsidP="001D0358">
      <w:pPr>
        <w:rPr>
          <w:rFonts w:ascii="Times New Roman" w:hAnsi="Times New Roman" w:cs="Times New Roman"/>
          <w:sz w:val="24"/>
          <w:szCs w:val="24"/>
        </w:rPr>
      </w:pPr>
      <w:r w:rsidRPr="00D46A70">
        <w:rPr>
          <w:rFonts w:ascii="Times New Roman" w:hAnsi="Times New Roman" w:cs="Times New Roman"/>
          <w:sz w:val="24"/>
          <w:szCs w:val="24"/>
        </w:rPr>
        <w:t xml:space="preserve">Претендент на участие в Открытом запросе </w:t>
      </w:r>
      <w:r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83D25" w:rsidRPr="0096071F" w:rsidRDefault="00D83D25" w:rsidP="001D0358">
      <w:pPr>
        <w:rPr>
          <w:rFonts w:ascii="Times New Roman" w:hAnsi="Times New Roman" w:cs="Times New Roman"/>
          <w:sz w:val="24"/>
          <w:szCs w:val="24"/>
          <w:highlight w:val="red"/>
        </w:rPr>
      </w:pPr>
    </w:p>
    <w:p w:rsidR="001D0358" w:rsidRDefault="001D0358" w:rsidP="001D0358">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1D0358" w:rsidRPr="00E40149" w:rsidTr="00070F59">
        <w:tc>
          <w:tcPr>
            <w:tcW w:w="8217" w:type="dxa"/>
            <w:shd w:val="clear" w:color="auto" w:fill="auto"/>
          </w:tcPr>
          <w:p w:rsidR="001D0358" w:rsidRPr="00D540C7" w:rsidRDefault="001D0358" w:rsidP="00070F59">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701" w:type="dxa"/>
            <w:shd w:val="clear" w:color="auto" w:fill="auto"/>
            <w:vAlign w:val="center"/>
          </w:tcPr>
          <w:p w:rsidR="001D0358" w:rsidRDefault="001D0358" w:rsidP="00070F5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bl>
    <w:p w:rsidR="00D83D25" w:rsidRDefault="00D83D25" w:rsidP="00D83D25">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коэффициент снижения цены выражается в виде десятичной дроби (например, «0,98» или «0,9» и т.п</w:t>
      </w:r>
      <w:r>
        <w:rPr>
          <w:rFonts w:ascii="Times New Roman" w:eastAsia="Times New Roman" w:hAnsi="Times New Roman" w:cs="Times New Roman"/>
          <w:sz w:val="20"/>
          <w:szCs w:val="20"/>
          <w:lang w:eastAsia="ru-RU"/>
        </w:rPr>
        <w:t>), не может быть больше или равен 1(единице).</w:t>
      </w:r>
    </w:p>
    <w:p w:rsidR="001D0358" w:rsidRPr="00F867F3" w:rsidRDefault="001D0358" w:rsidP="001D0358">
      <w:pPr>
        <w:spacing w:after="0" w:line="240" w:lineRule="auto"/>
        <w:jc w:val="center"/>
        <w:rPr>
          <w:rFonts w:ascii="Times New Roman" w:eastAsia="MS Mincho" w:hAnsi="Times New Roman" w:cs="Times New Roman"/>
          <w:b/>
          <w:sz w:val="26"/>
          <w:szCs w:val="26"/>
          <w:lang w:eastAsia="ru-RU"/>
        </w:rPr>
      </w:pPr>
    </w:p>
    <w:p w:rsidR="001D0358" w:rsidRDefault="001D0358" w:rsidP="001D0358">
      <w:r w:rsidRPr="00163974">
        <w:rPr>
          <w:rFonts w:ascii="Times New Roman" w:eastAsia="MS Mincho" w:hAnsi="Times New Roman" w:cs="Times New Roman"/>
          <w:b/>
          <w:sz w:val="24"/>
          <w:szCs w:val="24"/>
          <w:lang w:eastAsia="ru-RU"/>
        </w:rPr>
        <w:t xml:space="preserve">Условия выполнения работ: </w:t>
      </w:r>
    </w:p>
    <w:p w:rsidR="001D0358" w:rsidRPr="00BB65AC" w:rsidRDefault="001D0358" w:rsidP="001D0358">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Доставка оргтехники от Заказчика до сервисного центра Исполнителя и обратно осуществляется Исполнителем.</w:t>
      </w:r>
    </w:p>
    <w:p w:rsidR="001D0358" w:rsidRPr="00BB65AC" w:rsidRDefault="001D0358" w:rsidP="001D0358">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 xml:space="preserve">При выполнении любого ремонта Исполнитель обязан производить следующие процедуры: </w:t>
      </w:r>
      <w:r w:rsidR="00631A27" w:rsidRPr="00BB65AC">
        <w:rPr>
          <w:rFonts w:ascii="Times New Roman" w:hAnsi="Times New Roman" w:cs="Times New Roman"/>
          <w:sz w:val="24"/>
          <w:szCs w:val="24"/>
        </w:rPr>
        <w:t>диагностика, очистка</w:t>
      </w:r>
      <w:r w:rsidRPr="00BB65AC">
        <w:rPr>
          <w:rFonts w:ascii="Times New Roman" w:hAnsi="Times New Roman" w:cs="Times New Roman"/>
          <w:sz w:val="24"/>
          <w:szCs w:val="24"/>
        </w:rPr>
        <w:t xml:space="preserve"> оборудования от пыли, тонера внутри и снаружи, смазка </w:t>
      </w:r>
      <w:r w:rsidR="00631A27" w:rsidRPr="00BB65AC">
        <w:rPr>
          <w:rFonts w:ascii="Times New Roman" w:hAnsi="Times New Roman" w:cs="Times New Roman"/>
          <w:sz w:val="24"/>
          <w:szCs w:val="24"/>
        </w:rPr>
        <w:t>контактов, настройка</w:t>
      </w:r>
      <w:r w:rsidRPr="00BB65AC">
        <w:rPr>
          <w:rFonts w:ascii="Times New Roman" w:hAnsi="Times New Roman" w:cs="Times New Roman"/>
          <w:sz w:val="24"/>
          <w:szCs w:val="24"/>
        </w:rPr>
        <w:t>, технический прогон оборудования</w:t>
      </w:r>
    </w:p>
    <w:p w:rsidR="001D0358" w:rsidRPr="00163974" w:rsidRDefault="001D0358" w:rsidP="001D0358">
      <w:pPr>
        <w:spacing w:after="0" w:line="240" w:lineRule="auto"/>
        <w:rPr>
          <w:rFonts w:ascii="Times New Roman" w:eastAsia="Times New Roman" w:hAnsi="Times New Roman" w:cs="Times New Roman"/>
          <w:sz w:val="24"/>
          <w:szCs w:val="24"/>
          <w:lang w:eastAsia="ru-RU"/>
        </w:rPr>
      </w:pPr>
    </w:p>
    <w:p w:rsidR="001D0358" w:rsidRPr="00007BB5" w:rsidRDefault="001D0358" w:rsidP="001D0358">
      <w:pPr>
        <w:tabs>
          <w:tab w:val="left" w:pos="0"/>
          <w:tab w:val="left" w:pos="851"/>
          <w:tab w:val="left" w:pos="1134"/>
        </w:tabs>
        <w:spacing w:after="0" w:line="240" w:lineRule="auto"/>
        <w:jc w:val="both"/>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 xml:space="preserve">Место </w:t>
      </w:r>
      <w:r w:rsidRPr="00007BB5">
        <w:rPr>
          <w:rFonts w:ascii="Times New Roman" w:hAnsi="Times New Roman" w:cs="Times New Roman"/>
          <w:color w:val="000000" w:themeColor="text1"/>
          <w:sz w:val="24"/>
          <w:szCs w:val="24"/>
        </w:rPr>
        <w:t>выполнения работ – Республика Башкортостан, г. Уфа, Сервисный центр Исполнителя.</w:t>
      </w:r>
    </w:p>
    <w:p w:rsidR="001D0358" w:rsidRPr="00007BB5" w:rsidRDefault="001D0358" w:rsidP="001D0358">
      <w:pPr>
        <w:spacing w:after="0" w:line="240" w:lineRule="auto"/>
        <w:jc w:val="both"/>
        <w:rPr>
          <w:rFonts w:ascii="Times New Roman" w:hAnsi="Times New Roman" w:cs="Times New Roman"/>
          <w:sz w:val="24"/>
          <w:szCs w:val="24"/>
        </w:rPr>
      </w:pPr>
      <w:r w:rsidRPr="00007BB5">
        <w:rPr>
          <w:rFonts w:ascii="Times New Roman" w:hAnsi="Times New Roman" w:cs="Times New Roman"/>
          <w:color w:val="000000" w:themeColor="text1"/>
          <w:sz w:val="24"/>
          <w:szCs w:val="24"/>
        </w:rPr>
        <w:t xml:space="preserve">Договор вступает в силу с момента его подписания и действует </w:t>
      </w:r>
      <w:r w:rsidRPr="00007BB5">
        <w:rPr>
          <w:rFonts w:ascii="Times New Roman" w:hAnsi="Times New Roman" w:cs="Times New Roman"/>
          <w:sz w:val="24"/>
          <w:szCs w:val="24"/>
        </w:rPr>
        <w:t xml:space="preserve">до полного исполнения Сторонами своих обязательств, </w:t>
      </w:r>
      <w:r w:rsidRPr="00007BB5">
        <w:rPr>
          <w:rFonts w:ascii="Times New Roman" w:hAnsi="Times New Roman" w:cs="Times New Roman"/>
          <w:sz w:val="24"/>
          <w:szCs w:val="24"/>
          <w:lang w:eastAsia="ru-RU"/>
        </w:rPr>
        <w:t>но не позднее «31» декабря 201</w:t>
      </w:r>
      <w:r w:rsidR="00631A27">
        <w:rPr>
          <w:rFonts w:ascii="Times New Roman" w:hAnsi="Times New Roman" w:cs="Times New Roman"/>
          <w:sz w:val="24"/>
          <w:szCs w:val="24"/>
          <w:lang w:eastAsia="ru-RU"/>
        </w:rPr>
        <w:t>8</w:t>
      </w:r>
      <w:r w:rsidRPr="00007BB5">
        <w:rPr>
          <w:rFonts w:ascii="Times New Roman" w:hAnsi="Times New Roman" w:cs="Times New Roman"/>
          <w:sz w:val="24"/>
          <w:szCs w:val="24"/>
          <w:lang w:eastAsia="ru-RU"/>
        </w:rPr>
        <w:t xml:space="preserve"> года.</w:t>
      </w:r>
      <w:r w:rsidRPr="00007BB5">
        <w:rPr>
          <w:rFonts w:ascii="Times New Roman" w:hAnsi="Times New Roman" w:cs="Times New Roman"/>
          <w:sz w:val="24"/>
          <w:szCs w:val="24"/>
        </w:rPr>
        <w:t xml:space="preserve"> </w:t>
      </w:r>
    </w:p>
    <w:p w:rsidR="001D0358" w:rsidRDefault="001D0358" w:rsidP="001D0358">
      <w:pPr>
        <w:spacing w:after="0" w:line="240" w:lineRule="auto"/>
        <w:jc w:val="both"/>
        <w:rPr>
          <w:rFonts w:ascii="Times New Roman" w:hAnsi="Times New Roman" w:cs="Times New Roman"/>
          <w:color w:val="000000" w:themeColor="text1"/>
          <w:sz w:val="24"/>
          <w:szCs w:val="24"/>
        </w:rPr>
      </w:pPr>
    </w:p>
    <w:p w:rsidR="00D83D25" w:rsidRDefault="00D83D25" w:rsidP="001D0358">
      <w:pPr>
        <w:spacing w:after="0" w:line="240" w:lineRule="auto"/>
        <w:jc w:val="both"/>
        <w:rPr>
          <w:rFonts w:ascii="Times New Roman" w:hAnsi="Times New Roman" w:cs="Times New Roman"/>
          <w:color w:val="000000" w:themeColor="text1"/>
          <w:sz w:val="24"/>
          <w:szCs w:val="24"/>
        </w:rPr>
      </w:pPr>
    </w:p>
    <w:p w:rsidR="00D83D25" w:rsidRDefault="00D83D25" w:rsidP="001D0358">
      <w:pPr>
        <w:spacing w:after="0" w:line="240" w:lineRule="auto"/>
        <w:jc w:val="both"/>
        <w:rPr>
          <w:rFonts w:ascii="Times New Roman" w:hAnsi="Times New Roman" w:cs="Times New Roman"/>
          <w:color w:val="000000" w:themeColor="text1"/>
          <w:sz w:val="24"/>
          <w:szCs w:val="24"/>
        </w:rPr>
      </w:pPr>
    </w:p>
    <w:p w:rsidR="001D0358" w:rsidRDefault="001D0358" w:rsidP="00D83D25">
      <w:pPr>
        <w:suppressAutoHyphens/>
        <w:spacing w:after="0" w:line="100" w:lineRule="atLeast"/>
        <w:ind w:left="709"/>
        <w:jc w:val="both"/>
        <w:rPr>
          <w:rFonts w:ascii="Times New Roman" w:hAnsi="Times New Roman" w:cs="Times New Roman"/>
          <w:sz w:val="24"/>
          <w:szCs w:val="24"/>
        </w:rPr>
      </w:pPr>
      <w:r w:rsidRPr="007F1891">
        <w:rPr>
          <w:rFonts w:ascii="Times New Roman" w:hAnsi="Times New Roman" w:cs="Times New Roman"/>
          <w:sz w:val="24"/>
          <w:szCs w:val="24"/>
        </w:rPr>
        <w:t>Время реагирования и время решения проблем ремонта</w:t>
      </w:r>
      <w:r w:rsidR="00631A27">
        <w:rPr>
          <w:rFonts w:ascii="Times New Roman" w:hAnsi="Times New Roman" w:cs="Times New Roman"/>
          <w:sz w:val="24"/>
          <w:szCs w:val="24"/>
        </w:rPr>
        <w:t xml:space="preserve"> оргтехники Заказчика (адрес(а)</w:t>
      </w:r>
    </w:p>
    <w:p w:rsidR="00D83D25" w:rsidRPr="007F1891" w:rsidRDefault="00D83D25" w:rsidP="00D83D25">
      <w:pPr>
        <w:suppressAutoHyphens/>
        <w:spacing w:after="0" w:line="100" w:lineRule="atLeast"/>
        <w:ind w:left="709"/>
        <w:jc w:val="both"/>
        <w:rPr>
          <w:rFonts w:ascii="Times New Roman" w:hAnsi="Times New Roman" w:cs="Times New Roman"/>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8212"/>
        <w:gridCol w:w="2693"/>
        <w:gridCol w:w="3260"/>
      </w:tblGrid>
      <w:tr w:rsidR="001D0358" w:rsidRPr="007F1891" w:rsidTr="00070F59">
        <w:tc>
          <w:tcPr>
            <w:tcW w:w="8212" w:type="dxa"/>
            <w:tcBorders>
              <w:top w:val="single" w:sz="4" w:space="0" w:color="000000"/>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Время реагирования и Время решения проблем устанавливаются в зависимости от Приоритета Запроса следующим образом: </w:t>
            </w:r>
            <w:r w:rsidRPr="007F1891">
              <w:rPr>
                <w:rFonts w:ascii="Times New Roman" w:hAnsi="Times New Roman" w:cs="Times New Roman"/>
                <w:b/>
                <w:bCs/>
                <w:sz w:val="24"/>
                <w:szCs w:val="24"/>
              </w:rPr>
              <w:t>Приоритет Запроса</w:t>
            </w:r>
          </w:p>
        </w:tc>
        <w:tc>
          <w:tcPr>
            <w:tcW w:w="2693" w:type="dxa"/>
            <w:tcBorders>
              <w:top w:val="single" w:sz="4" w:space="0" w:color="000000"/>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решения проблемы*</w:t>
            </w:r>
            <w:r w:rsidR="00D83D25">
              <w:rPr>
                <w:rFonts w:ascii="Times New Roman" w:hAnsi="Times New Roman" w:cs="Times New Roman"/>
                <w:b/>
                <w:bCs/>
                <w:sz w:val="24"/>
                <w:szCs w:val="24"/>
              </w:rPr>
              <w:t>*</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КП -  Критическая проблема</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2 часа</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НП -  Незначительная проблема</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4 часа</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ОВ -  Общий вопрос</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r>
    </w:tbl>
    <w:p w:rsidR="001D0358" w:rsidRPr="00D83D25" w:rsidRDefault="001D0358" w:rsidP="001D0358">
      <w:pPr>
        <w:keepNext/>
        <w:ind w:firstLine="567"/>
        <w:rPr>
          <w:rFonts w:ascii="Times New Roman" w:hAnsi="Times New Roman" w:cs="Times New Roman"/>
          <w:i/>
          <w:iCs/>
          <w:sz w:val="20"/>
          <w:szCs w:val="20"/>
        </w:rPr>
      </w:pPr>
      <w:r w:rsidRPr="00D83D25">
        <w:rPr>
          <w:rFonts w:ascii="Times New Roman" w:hAnsi="Times New Roman" w:cs="Times New Roman"/>
          <w:i/>
          <w:iCs/>
          <w:sz w:val="20"/>
          <w:szCs w:val="20"/>
        </w:rPr>
        <w:t>*</w:t>
      </w:r>
      <w:r w:rsidR="00D83D25">
        <w:rPr>
          <w:rFonts w:ascii="Times New Roman" w:hAnsi="Times New Roman" w:cs="Times New Roman"/>
          <w:i/>
          <w:iCs/>
          <w:sz w:val="20"/>
          <w:szCs w:val="20"/>
        </w:rPr>
        <w:t>*</w:t>
      </w:r>
      <w:r w:rsidRPr="00D83D25">
        <w:rPr>
          <w:rFonts w:ascii="Times New Roman" w:hAnsi="Times New Roman" w:cs="Times New Roman"/>
          <w:i/>
          <w:iCs/>
          <w:sz w:val="20"/>
          <w:szCs w:val="20"/>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631A27" w:rsidRPr="00D83D25">
        <w:rPr>
          <w:rFonts w:ascii="Times New Roman" w:hAnsi="Times New Roman" w:cs="Times New Roman"/>
          <w:i/>
          <w:iCs/>
          <w:sz w:val="20"/>
          <w:szCs w:val="20"/>
        </w:rPr>
        <w:t>учетом имеющихся</w:t>
      </w:r>
      <w:r w:rsidRPr="00D83D25">
        <w:rPr>
          <w:rFonts w:ascii="Times New Roman" w:hAnsi="Times New Roman" w:cs="Times New Roman"/>
          <w:i/>
          <w:iCs/>
          <w:sz w:val="20"/>
          <w:szCs w:val="20"/>
        </w:rPr>
        <w:t xml:space="preserve"> расходных материалов Заказчика) до момента решения проблемы.</w:t>
      </w:r>
    </w:p>
    <w:p w:rsidR="001D0358" w:rsidRPr="005558C8" w:rsidRDefault="001D0358" w:rsidP="001D0358">
      <w:pPr>
        <w:ind w:firstLine="760"/>
        <w:jc w:val="both"/>
        <w:rPr>
          <w:rFonts w:ascii="Times New Roman" w:hAnsi="Times New Roman" w:cs="Times New Roman"/>
          <w:sz w:val="24"/>
          <w:szCs w:val="24"/>
        </w:rPr>
      </w:pPr>
      <w:r w:rsidRPr="005558C8">
        <w:rPr>
          <w:rFonts w:ascii="Times New Roman" w:hAnsi="Times New Roman" w:cs="Times New Roman"/>
          <w:b/>
          <w:bCs/>
          <w:sz w:val="24"/>
          <w:szCs w:val="24"/>
        </w:rPr>
        <w:t>Гарантийный срок</w:t>
      </w:r>
      <w:r w:rsidRPr="005558C8">
        <w:rPr>
          <w:rFonts w:ascii="Times New Roman" w:hAnsi="Times New Roman" w:cs="Times New Roman"/>
          <w:sz w:val="24"/>
          <w:szCs w:val="24"/>
        </w:rPr>
        <w:t xml:space="preserve"> на оказанные услуги, запасные </w:t>
      </w:r>
      <w:r w:rsidR="00631A27" w:rsidRPr="005558C8">
        <w:rPr>
          <w:rFonts w:ascii="Times New Roman" w:hAnsi="Times New Roman" w:cs="Times New Roman"/>
          <w:sz w:val="24"/>
          <w:szCs w:val="24"/>
        </w:rPr>
        <w:t>части и</w:t>
      </w:r>
      <w:r w:rsidRPr="005558C8">
        <w:rPr>
          <w:rFonts w:ascii="Times New Roman" w:hAnsi="Times New Roman" w:cs="Times New Roman"/>
          <w:sz w:val="24"/>
          <w:szCs w:val="24"/>
        </w:rPr>
        <w:t xml:space="preserve"> комплектующие к оргтехнике – 6 месяцев.</w:t>
      </w:r>
    </w:p>
    <w:p w:rsidR="001D0358" w:rsidRPr="005558C8" w:rsidRDefault="001D0358" w:rsidP="001D0358">
      <w:pPr>
        <w:ind w:firstLine="740"/>
        <w:jc w:val="both"/>
        <w:rPr>
          <w:rFonts w:ascii="Times New Roman" w:hAnsi="Times New Roman" w:cs="Times New Roman"/>
          <w:bCs/>
          <w:sz w:val="24"/>
          <w:szCs w:val="24"/>
        </w:rPr>
      </w:pPr>
      <w:r w:rsidRPr="005558C8">
        <w:rPr>
          <w:rFonts w:ascii="Times New Roman" w:hAnsi="Times New Roman" w:cs="Times New Roman"/>
          <w:sz w:val="24"/>
          <w:szCs w:val="24"/>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1D0358" w:rsidRPr="00163974" w:rsidRDefault="001D0358" w:rsidP="001D0358">
      <w:pPr>
        <w:spacing w:after="0" w:line="240" w:lineRule="auto"/>
        <w:rPr>
          <w:rFonts w:ascii="Times New Roman" w:eastAsia="MS Mincho" w:hAnsi="Times New Roman" w:cs="Times New Roman"/>
          <w:i/>
          <w:sz w:val="24"/>
          <w:szCs w:val="24"/>
          <w:lang w:eastAsia="ru-RU"/>
        </w:rPr>
      </w:pPr>
    </w:p>
    <w:p w:rsidR="001D0358" w:rsidRPr="00D93D3D" w:rsidRDefault="001D0358" w:rsidP="001D0358">
      <w:pPr>
        <w:spacing w:after="0" w:line="240" w:lineRule="auto"/>
        <w:jc w:val="center"/>
        <w:rPr>
          <w:rFonts w:ascii="Times New Roman" w:eastAsia="MS Mincho" w:hAnsi="Times New Roman" w:cs="Times New Roman"/>
          <w:i/>
          <w:sz w:val="18"/>
          <w:szCs w:val="18"/>
          <w:lang w:eastAsia="ru-RU"/>
        </w:rPr>
      </w:pPr>
    </w:p>
    <w:p w:rsidR="001D0358" w:rsidRPr="00D93D3D" w:rsidRDefault="001D0358" w:rsidP="001D0358">
      <w:pPr>
        <w:spacing w:after="0" w:line="240" w:lineRule="auto"/>
        <w:ind w:firstLine="426"/>
        <w:rPr>
          <w:rFonts w:ascii="Times New Roman" w:eastAsia="Times New Roman" w:hAnsi="Times New Roman" w:cs="Times New Roman"/>
          <w:i/>
          <w:sz w:val="24"/>
          <w:szCs w:val="24"/>
          <w:lang w:eastAsia="ru-RU"/>
        </w:rPr>
      </w:pPr>
    </w:p>
    <w:p w:rsidR="0021461F" w:rsidRPr="0021461F" w:rsidRDefault="0021461F" w:rsidP="0021461F">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xml:space="preserve">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CC270B" w:rsidRDefault="00D93D3D" w:rsidP="00D93D3D">
      <w:pPr>
        <w:spacing w:after="0" w:line="240" w:lineRule="auto"/>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ИНСТРУКЦИИ ПО ЗАПОЛНЕНИЮ</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4A02FD" w:rsidRPr="00CC270B" w:rsidRDefault="004A02FD" w:rsidP="00D93D3D">
      <w:pPr>
        <w:spacing w:after="0" w:line="240" w:lineRule="auto"/>
        <w:jc w:val="both"/>
        <w:rPr>
          <w:rFonts w:ascii="Times New Roman" w:eastAsia="Times New Roman" w:hAnsi="Times New Roman" w:cs="Times New Roman"/>
          <w:color w:val="808080"/>
          <w:sz w:val="18"/>
          <w:szCs w:val="18"/>
          <w:lang w:eastAsia="ru-RU"/>
        </w:rPr>
      </w:pPr>
    </w:p>
    <w:p w:rsidR="00D93D3D" w:rsidRPr="00CC270B" w:rsidRDefault="00D93D3D" w:rsidP="00B961ED">
      <w:pPr>
        <w:spacing w:after="0" w:line="240" w:lineRule="auto"/>
        <w:jc w:val="both"/>
        <w:rPr>
          <w:rFonts w:ascii="Times New Roman" w:eastAsia="Times New Roman" w:hAnsi="Times New Roman" w:cs="Times New Roman"/>
          <w:color w:val="808080"/>
          <w:sz w:val="18"/>
          <w:szCs w:val="18"/>
          <w:lang w:eastAsia="ru-RU"/>
        </w:rPr>
        <w:sectPr w:rsidR="00D93D3D" w:rsidRPr="00CC270B"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42107" w:rsidRPr="00D83D25" w:rsidRDefault="004B2836" w:rsidP="00D83D25">
      <w:pPr>
        <w:keepNext/>
        <w:tabs>
          <w:tab w:val="left" w:pos="6424"/>
        </w:tabs>
        <w:spacing w:before="240" w:after="120" w:line="240" w:lineRule="auto"/>
        <w:ind w:left="792" w:hanging="360"/>
        <w:jc w:val="both"/>
        <w:outlineLvl w:val="0"/>
        <w:rPr>
          <w:rFonts w:ascii="Times New Roman" w:eastAsia="Times New Roman" w:hAnsi="Times New Roman" w:cs="Times New Roman"/>
          <w:b/>
          <w:bCs/>
          <w:sz w:val="28"/>
          <w:szCs w:val="28"/>
        </w:rPr>
      </w:pPr>
      <w:bookmarkStart w:id="116" w:name="_РАЗДЕЛ_IV._Техническое"/>
      <w:bookmarkEnd w:id="116"/>
      <w:r w:rsidRPr="00D83D25">
        <w:rPr>
          <w:rFonts w:ascii="Times New Roman" w:eastAsia="MS Mincho" w:hAnsi="Times New Roman" w:cs="Times New Roman"/>
          <w:b/>
          <w:bCs/>
          <w:color w:val="17365D"/>
          <w:kern w:val="32"/>
          <w:sz w:val="28"/>
          <w:szCs w:val="28"/>
          <w:lang w:eastAsia="x-none"/>
        </w:rPr>
        <w:t xml:space="preserve"> </w:t>
      </w:r>
      <w:r w:rsidR="00D83D25" w:rsidRPr="00D83D25">
        <w:rPr>
          <w:rFonts w:ascii="Times New Roman" w:hAnsi="Times New Roman" w:cs="Times New Roman"/>
          <w:b/>
          <w:color w:val="1F3864" w:themeColor="accent5" w:themeShade="80"/>
          <w:sz w:val="28"/>
          <w:szCs w:val="28"/>
        </w:rPr>
        <w:t xml:space="preserve">РАЗДЕЛ </w:t>
      </w:r>
      <w:r w:rsidR="00D83D25" w:rsidRPr="00D83D25">
        <w:rPr>
          <w:rFonts w:ascii="Times New Roman" w:hAnsi="Times New Roman" w:cs="Times New Roman"/>
          <w:b/>
          <w:color w:val="1F3864" w:themeColor="accent5" w:themeShade="80"/>
          <w:sz w:val="28"/>
          <w:szCs w:val="28"/>
          <w:lang w:val="en-US"/>
        </w:rPr>
        <w:t>IV</w:t>
      </w:r>
      <w:r w:rsidR="00D83D25" w:rsidRPr="00D83D25">
        <w:rPr>
          <w:rFonts w:ascii="Times New Roman" w:hAnsi="Times New Roman" w:cs="Times New Roman"/>
          <w:b/>
          <w:color w:val="1F3864" w:themeColor="accent5" w:themeShade="80"/>
          <w:sz w:val="28"/>
          <w:szCs w:val="28"/>
        </w:rPr>
        <w:t>. ТЕХНИЧЕСКОЕ ЗАДАНИЕ</w:t>
      </w:r>
    </w:p>
    <w:p w:rsidR="00631A27" w:rsidRPr="00631A27" w:rsidRDefault="00631A27" w:rsidP="00631A27">
      <w:pPr>
        <w:suppressAutoHyphens/>
        <w:spacing w:after="0" w:line="100" w:lineRule="atLeast"/>
        <w:jc w:val="center"/>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kern w:val="1"/>
          <w:sz w:val="40"/>
          <w:szCs w:val="40"/>
          <w:lang w:eastAsia="zh-CN"/>
        </w:rPr>
        <w:t>ТЕХНИЧЕСКОЕ ЗАДАНИЕ</w:t>
      </w:r>
    </w:p>
    <w:p w:rsidR="00631A27" w:rsidRPr="00631A27" w:rsidRDefault="00631A27" w:rsidP="00631A27">
      <w:pPr>
        <w:keepNext/>
        <w:suppressAutoHyphens/>
        <w:spacing w:after="0" w:line="100" w:lineRule="atLeast"/>
        <w:jc w:val="center"/>
        <w:rPr>
          <w:rFonts w:ascii="Times New Roman" w:eastAsia="Times New Roman" w:hAnsi="Times New Roman" w:cs="Times New Roman"/>
          <w:b/>
          <w:bCs/>
          <w:kern w:val="1"/>
          <w:sz w:val="24"/>
          <w:szCs w:val="24"/>
          <w:lang w:eastAsia="zh-CN"/>
        </w:rPr>
      </w:pPr>
      <w:r w:rsidRPr="00631A27">
        <w:rPr>
          <w:rFonts w:ascii="Times New Roman" w:eastAsia="Times New Roman" w:hAnsi="Times New Roman" w:cs="Times New Roman"/>
          <w:b/>
          <w:kern w:val="1"/>
          <w:sz w:val="24"/>
          <w:szCs w:val="24"/>
          <w:lang w:eastAsia="zh-CN"/>
        </w:rPr>
        <w:t>на предоставление услуг по ремонту оргтехники.</w:t>
      </w:r>
    </w:p>
    <w:p w:rsidR="00631A27" w:rsidRPr="00631A27" w:rsidRDefault="00631A27" w:rsidP="00631A27">
      <w:pPr>
        <w:keepNext/>
        <w:suppressAutoHyphens/>
        <w:spacing w:after="0" w:line="100" w:lineRule="atLeast"/>
        <w:jc w:val="center"/>
        <w:rPr>
          <w:rFonts w:ascii="Times New Roman" w:eastAsia="Times New Roman" w:hAnsi="Times New Roman" w:cs="Times New Roman"/>
          <w:b/>
          <w:bCs/>
          <w:kern w:val="1"/>
          <w:sz w:val="24"/>
          <w:szCs w:val="24"/>
          <w:lang w:eastAsia="zh-CN"/>
        </w:rPr>
      </w:pPr>
    </w:p>
    <w:p w:rsidR="00631A27" w:rsidRPr="00631A27" w:rsidRDefault="00631A27" w:rsidP="00631A27">
      <w:pPr>
        <w:keepNext/>
        <w:numPr>
          <w:ilvl w:val="0"/>
          <w:numId w:val="32"/>
        </w:numPr>
        <w:suppressAutoHyphens/>
        <w:spacing w:after="0" w:line="100" w:lineRule="atLeast"/>
        <w:jc w:val="center"/>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bCs/>
          <w:kern w:val="1"/>
          <w:sz w:val="24"/>
          <w:szCs w:val="24"/>
          <w:lang w:eastAsia="zh-CN"/>
        </w:rPr>
        <w:t>Начальные (максимальные) цены единиц услуг:</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kern w:val="1"/>
          <w:sz w:val="24"/>
          <w:szCs w:val="24"/>
          <w:lang w:eastAsia="zh-CN"/>
        </w:rPr>
        <w:t>Стоимость ремонтных работ:</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Малый ремонт категория 1:</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708,98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Средний ремонт категория 2:</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1404,93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Крупный ремонт категория 3:</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2107,65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Условия выполнения работ:</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ab/>
        <w:t>Виды работ:</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ab/>
      </w:r>
      <w:r w:rsidRPr="00631A27">
        <w:rPr>
          <w:rFonts w:ascii="Times New Roman" w:eastAsia="Times New Roman" w:hAnsi="Times New Roman" w:cs="Times New Roman"/>
          <w:b/>
          <w:kern w:val="1"/>
          <w:sz w:val="24"/>
          <w:szCs w:val="24"/>
          <w:lang w:eastAsia="zh-CN"/>
        </w:rPr>
        <w:t xml:space="preserve">МАЛЫЙ РЕМОНТ (Ремонт категория </w:t>
      </w:r>
      <w:r w:rsidRPr="00631A27">
        <w:rPr>
          <w:rFonts w:ascii="Times New Roman" w:eastAsia="Times New Roman" w:hAnsi="Times New Roman" w:cs="Times New Roman"/>
          <w:b/>
          <w:kern w:val="1"/>
          <w:sz w:val="24"/>
          <w:szCs w:val="24"/>
          <w:lang w:val="en-US" w:eastAsia="zh-CN"/>
        </w:rPr>
        <w:t>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631A27" w:rsidRPr="00631A27" w:rsidRDefault="00631A27" w:rsidP="00631A27">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 xml:space="preserve">СРЕДНИЙ РЕМОНТ (Ремонт категория </w:t>
      </w:r>
      <w:r w:rsidRPr="00631A27">
        <w:rPr>
          <w:rFonts w:ascii="Times New Roman" w:eastAsia="Times New Roman" w:hAnsi="Times New Roman" w:cs="Times New Roman"/>
          <w:b/>
          <w:kern w:val="1"/>
          <w:sz w:val="24"/>
          <w:szCs w:val="24"/>
          <w:lang w:val="en-US" w:eastAsia="zh-CN"/>
        </w:rPr>
        <w:t>II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техническое обслуживание всех узлов и блоков;</w:t>
      </w:r>
    </w:p>
    <w:p w:rsidR="00631A27" w:rsidRPr="00631A27" w:rsidRDefault="00631A27" w:rsidP="00631A27">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 xml:space="preserve">КРУПНЫЙ РЕМОНТ (Ремонт категория </w:t>
      </w:r>
      <w:r w:rsidRPr="00631A27">
        <w:rPr>
          <w:rFonts w:ascii="Times New Roman" w:eastAsia="Times New Roman" w:hAnsi="Times New Roman" w:cs="Times New Roman"/>
          <w:b/>
          <w:kern w:val="1"/>
          <w:sz w:val="24"/>
          <w:szCs w:val="24"/>
          <w:lang w:val="en-US" w:eastAsia="zh-CN"/>
        </w:rPr>
        <w:t>III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пайка плат и электронных компонентов;</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крупных узлов и блоков</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631A27" w:rsidRPr="00631A27" w:rsidTr="00070F59">
        <w:tc>
          <w:tcPr>
            <w:tcW w:w="5550" w:type="dxa"/>
            <w:tcBorders>
              <w:top w:val="single" w:sz="4" w:space="0" w:color="000000"/>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631A27">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Время решения проблемы*</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до 1 рабочего дня  </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до 1 рабочего дня  </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1 рабочий день</w:t>
            </w:r>
          </w:p>
        </w:tc>
      </w:tr>
    </w:tbl>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9C01A9" w:rsidRPr="00631A27">
        <w:rPr>
          <w:rFonts w:ascii="Times New Roman" w:eastAsia="Times New Roman" w:hAnsi="Times New Roman" w:cs="Times New Roman"/>
          <w:i/>
          <w:iCs/>
          <w:kern w:val="1"/>
          <w:sz w:val="24"/>
          <w:szCs w:val="24"/>
          <w:lang w:eastAsia="zh-CN"/>
        </w:rPr>
        <w:t>учетом имеющихся</w:t>
      </w:r>
      <w:r w:rsidRPr="00631A27">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Критическая проблема</w:t>
      </w:r>
      <w:r w:rsidRPr="00631A27">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Незначительная проблема</w:t>
      </w:r>
      <w:r w:rsidRPr="00631A27">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i/>
          <w:iCs/>
          <w:kern w:val="1"/>
          <w:sz w:val="24"/>
          <w:szCs w:val="24"/>
          <w:lang w:eastAsia="zh-CN"/>
        </w:rPr>
        <w:t>Общий вопрос</w:t>
      </w:r>
      <w:r w:rsidRPr="00631A27">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Место оказания услуг: Сервисный центр Исполнителя.</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Гарантийный срок</w:t>
      </w:r>
      <w:r w:rsidRPr="00631A27">
        <w:rPr>
          <w:rFonts w:ascii="Times New Roman" w:eastAsia="Times New Roman" w:hAnsi="Times New Roman" w:cs="Times New Roman"/>
          <w:kern w:val="1"/>
          <w:sz w:val="24"/>
          <w:szCs w:val="24"/>
          <w:lang w:eastAsia="zh-CN"/>
        </w:rPr>
        <w:t xml:space="preserve"> на оказанные услуги, запасные </w:t>
      </w:r>
      <w:r w:rsidR="009C01A9" w:rsidRPr="00631A27">
        <w:rPr>
          <w:rFonts w:ascii="Times New Roman" w:eastAsia="Times New Roman" w:hAnsi="Times New Roman" w:cs="Times New Roman"/>
          <w:kern w:val="1"/>
          <w:sz w:val="24"/>
          <w:szCs w:val="24"/>
          <w:lang w:eastAsia="zh-CN"/>
        </w:rPr>
        <w:t>части и</w:t>
      </w:r>
      <w:r w:rsidRPr="00631A27">
        <w:rPr>
          <w:rFonts w:ascii="Times New Roman" w:eastAsia="Times New Roman" w:hAnsi="Times New Roman" w:cs="Times New Roman"/>
          <w:kern w:val="1"/>
          <w:sz w:val="24"/>
          <w:szCs w:val="24"/>
          <w:lang w:eastAsia="zh-CN"/>
        </w:rPr>
        <w:t xml:space="preserve"> комплектующие к оргтехнике – 6 месяцев.</w:t>
      </w:r>
    </w:p>
    <w:p w:rsidR="00631A27" w:rsidRPr="00631A27" w:rsidRDefault="00631A27" w:rsidP="00631A27">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631A27" w:rsidRPr="00631A27" w:rsidRDefault="00631A27" w:rsidP="00631A27">
      <w:pPr>
        <w:suppressAutoHyphens/>
        <w:spacing w:after="0" w:line="100" w:lineRule="atLeast"/>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          </w:t>
      </w:r>
    </w:p>
    <w:p w:rsidR="00631A27" w:rsidRPr="00631A27" w:rsidRDefault="00631A27" w:rsidP="00631A27">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9C01A9" w:rsidRPr="00631A27">
        <w:rPr>
          <w:rFonts w:ascii="Times New Roman" w:eastAsia="Times New Roman" w:hAnsi="Times New Roman" w:cs="Times New Roman"/>
          <w:bCs/>
          <w:kern w:val="1"/>
          <w:sz w:val="24"/>
          <w:szCs w:val="24"/>
          <w:lang w:eastAsia="zh-CN"/>
        </w:rPr>
        <w:t>предоставляет перечень</w:t>
      </w:r>
      <w:r w:rsidRPr="00631A27">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9C01A9" w:rsidRPr="00631A27">
        <w:rPr>
          <w:rFonts w:ascii="Times New Roman" w:eastAsia="Times New Roman" w:hAnsi="Times New Roman" w:cs="Times New Roman"/>
          <w:bCs/>
          <w:kern w:val="1"/>
          <w:sz w:val="24"/>
          <w:szCs w:val="24"/>
          <w:lang w:eastAsia="zh-CN"/>
        </w:rPr>
        <w:t>осмотра необходимо</w:t>
      </w:r>
      <w:r w:rsidRPr="00631A27">
        <w:rPr>
          <w:rFonts w:ascii="Times New Roman" w:eastAsia="Times New Roman" w:hAnsi="Times New Roman" w:cs="Times New Roman"/>
          <w:bCs/>
          <w:kern w:val="1"/>
          <w:sz w:val="24"/>
          <w:szCs w:val="24"/>
          <w:lang w:eastAsia="zh-CN"/>
        </w:rPr>
        <w:t xml:space="preserve"> для согласования отправлять </w:t>
      </w:r>
      <w:r w:rsidR="009C01A9" w:rsidRPr="00631A27">
        <w:rPr>
          <w:rFonts w:ascii="Times New Roman" w:eastAsia="Times New Roman" w:hAnsi="Times New Roman" w:cs="Times New Roman"/>
          <w:bCs/>
          <w:kern w:val="1"/>
          <w:sz w:val="24"/>
          <w:szCs w:val="24"/>
          <w:lang w:eastAsia="zh-CN"/>
        </w:rPr>
        <w:t>на электронную</w:t>
      </w:r>
      <w:r w:rsidRPr="00631A27">
        <w:rPr>
          <w:rFonts w:ascii="Times New Roman" w:eastAsia="Times New Roman" w:hAnsi="Times New Roman" w:cs="Times New Roman"/>
          <w:bCs/>
          <w:kern w:val="1"/>
          <w:sz w:val="24"/>
          <w:szCs w:val="24"/>
          <w:lang w:eastAsia="zh-CN"/>
        </w:rPr>
        <w:t xml:space="preserve"> почту Заказчика. </w:t>
      </w:r>
    </w:p>
    <w:p w:rsidR="00631A27" w:rsidRPr="00631A27" w:rsidRDefault="00631A27" w:rsidP="00631A27">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Запасные части, используемые </w:t>
      </w:r>
      <w:r w:rsidR="009C01A9" w:rsidRPr="00631A27">
        <w:rPr>
          <w:rFonts w:ascii="Times New Roman" w:eastAsia="Times New Roman" w:hAnsi="Times New Roman" w:cs="Times New Roman"/>
          <w:bCs/>
          <w:kern w:val="1"/>
          <w:sz w:val="24"/>
          <w:szCs w:val="24"/>
          <w:lang w:eastAsia="zh-CN"/>
        </w:rPr>
        <w:t>для выполнения</w:t>
      </w:r>
      <w:r w:rsidRPr="00631A27">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w:t>
      </w:r>
      <w:r w:rsidR="009C01A9" w:rsidRPr="00631A27">
        <w:rPr>
          <w:rFonts w:ascii="Times New Roman" w:eastAsia="Times New Roman" w:hAnsi="Times New Roman" w:cs="Times New Roman"/>
          <w:bCs/>
          <w:kern w:val="1"/>
          <w:sz w:val="24"/>
          <w:szCs w:val="24"/>
          <w:lang w:eastAsia="zh-CN"/>
        </w:rPr>
        <w:t>и должны</w:t>
      </w:r>
      <w:r w:rsidRPr="00631A27">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631A27" w:rsidRPr="00631A27" w:rsidRDefault="00631A27" w:rsidP="00631A27">
      <w:pPr>
        <w:suppressAutoHyphens/>
        <w:spacing w:after="0" w:line="100" w:lineRule="atLeast"/>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ab/>
        <w:t xml:space="preserve">Заказчик имеет право потребовать </w:t>
      </w:r>
      <w:r w:rsidR="009C01A9" w:rsidRPr="00631A27">
        <w:rPr>
          <w:rFonts w:ascii="Times New Roman" w:eastAsia="Times New Roman" w:hAnsi="Times New Roman" w:cs="Times New Roman"/>
          <w:bCs/>
          <w:kern w:val="1"/>
          <w:sz w:val="24"/>
          <w:szCs w:val="24"/>
          <w:lang w:eastAsia="zh-CN"/>
        </w:rPr>
        <w:t>предоставить ему</w:t>
      </w:r>
      <w:r w:rsidRPr="00631A27">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631A27" w:rsidRPr="00631A27" w:rsidRDefault="009C01A9" w:rsidP="00631A27">
      <w:pPr>
        <w:suppressAutoHyphens/>
        <w:spacing w:after="0" w:line="100" w:lineRule="atLeast"/>
        <w:ind w:firstLine="701"/>
        <w:jc w:val="both"/>
        <w:rPr>
          <w:rFonts w:ascii="Arial" w:eastAsia="Times New Roman" w:hAnsi="Arial" w:cs="Arial"/>
          <w:kern w:val="1"/>
          <w:sz w:val="20"/>
          <w:szCs w:val="20"/>
          <w:lang w:eastAsia="zh-CN"/>
        </w:rPr>
      </w:pPr>
      <w:r w:rsidRPr="00631A27">
        <w:rPr>
          <w:rFonts w:ascii="Times New Roman" w:eastAsia="Times New Roman" w:hAnsi="Times New Roman" w:cs="Times New Roman"/>
          <w:bCs/>
          <w:kern w:val="1"/>
          <w:sz w:val="24"/>
          <w:szCs w:val="24"/>
          <w:lang w:eastAsia="zh-CN"/>
        </w:rPr>
        <w:t>Заказчик имеет</w:t>
      </w:r>
      <w:r w:rsidR="00631A27" w:rsidRPr="00631A27">
        <w:rPr>
          <w:rFonts w:ascii="Times New Roman" w:eastAsia="Times New Roman" w:hAnsi="Times New Roman" w:cs="Times New Roman"/>
          <w:bCs/>
          <w:kern w:val="1"/>
          <w:sz w:val="24"/>
          <w:szCs w:val="24"/>
          <w:lang w:eastAsia="zh-CN"/>
        </w:rPr>
        <w:t xml:space="preserve"> право требовать </w:t>
      </w:r>
      <w:r w:rsidRPr="00631A27">
        <w:rPr>
          <w:rFonts w:ascii="Times New Roman" w:eastAsia="Times New Roman" w:hAnsi="Times New Roman" w:cs="Times New Roman"/>
          <w:bCs/>
          <w:kern w:val="1"/>
          <w:sz w:val="24"/>
          <w:szCs w:val="24"/>
          <w:lang w:eastAsia="zh-CN"/>
        </w:rPr>
        <w:t>проведения только</w:t>
      </w:r>
      <w:r w:rsidR="00631A27" w:rsidRPr="00631A27">
        <w:rPr>
          <w:rFonts w:ascii="Times New Roman" w:eastAsia="Times New Roman" w:hAnsi="Times New Roman" w:cs="Times New Roman"/>
          <w:bCs/>
          <w:kern w:val="1"/>
          <w:sz w:val="24"/>
          <w:szCs w:val="24"/>
          <w:lang w:eastAsia="zh-CN"/>
        </w:rPr>
        <w:t xml:space="preserve"> тех ремонтных работ, </w:t>
      </w:r>
      <w:r w:rsidRPr="00631A27">
        <w:rPr>
          <w:rFonts w:ascii="Times New Roman" w:eastAsia="Times New Roman" w:hAnsi="Times New Roman" w:cs="Times New Roman"/>
          <w:bCs/>
          <w:kern w:val="1"/>
          <w:sz w:val="24"/>
          <w:szCs w:val="24"/>
          <w:lang w:eastAsia="zh-CN"/>
        </w:rPr>
        <w:t>которые необходимы</w:t>
      </w:r>
      <w:r w:rsidR="00631A27" w:rsidRPr="00631A27">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631A27" w:rsidRPr="00631A27" w:rsidRDefault="00631A27" w:rsidP="00631A27">
      <w:pPr>
        <w:suppressAutoHyphens/>
        <w:spacing w:after="0" w:line="100" w:lineRule="atLeast"/>
        <w:jc w:val="both"/>
        <w:rPr>
          <w:rFonts w:ascii="Arial" w:eastAsia="Times New Roman" w:hAnsi="Arial" w:cs="Arial"/>
          <w:kern w:val="1"/>
          <w:sz w:val="20"/>
          <w:szCs w:val="20"/>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Прейскурант</w:t>
      </w:r>
      <w:r w:rsidRPr="00631A27">
        <w:rPr>
          <w:rFonts w:ascii="Times New Roman" w:eastAsia="Times New Roman" w:hAnsi="Times New Roman" w:cs="Times New Roman"/>
          <w:b/>
          <w:kern w:val="1"/>
          <w:sz w:val="24"/>
          <w:szCs w:val="24"/>
          <w:lang w:eastAsia="zh-CN"/>
        </w:rPr>
        <w:t xml:space="preserve"> запасных частей и комплектующих к оргтехнике, используемой в ПАО «Башинформсвязь» представлен в </w:t>
      </w:r>
      <w:r>
        <w:rPr>
          <w:rFonts w:ascii="Times New Roman" w:eastAsia="Times New Roman" w:hAnsi="Times New Roman" w:cs="Times New Roman"/>
          <w:b/>
          <w:kern w:val="1"/>
          <w:sz w:val="24"/>
          <w:szCs w:val="24"/>
          <w:lang w:eastAsia="zh-CN"/>
        </w:rPr>
        <w:t>отдельном файле «ТЗ-</w:t>
      </w:r>
      <w:r w:rsidRPr="00631A27">
        <w:rPr>
          <w:rFonts w:ascii="Times New Roman" w:eastAsia="Times New Roman" w:hAnsi="Times New Roman" w:cs="Times New Roman"/>
          <w:b/>
          <w:kern w:val="1"/>
          <w:sz w:val="24"/>
          <w:szCs w:val="24"/>
          <w:lang w:eastAsia="zh-CN"/>
        </w:rPr>
        <w:t>Пр</w:t>
      </w:r>
      <w:r>
        <w:rPr>
          <w:rFonts w:ascii="Times New Roman" w:eastAsia="Times New Roman" w:hAnsi="Times New Roman" w:cs="Times New Roman"/>
          <w:b/>
          <w:kern w:val="1"/>
          <w:sz w:val="24"/>
          <w:szCs w:val="24"/>
          <w:lang w:eastAsia="zh-CN"/>
        </w:rPr>
        <w:t>ейскурант ЗИП»</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C12DAB" w:rsidRDefault="00C12DAB"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66DA8" w:rsidRDefault="00F66DA8"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t xml:space="preserve"> Представлен в отдельном файле – «Проект договора»</w:t>
      </w: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sectPr w:rsidR="00F66DA8" w:rsidSect="00661A10">
      <w:headerReference w:type="default" r:id="rId48"/>
      <w:pgSz w:w="11906" w:h="16838"/>
      <w:pgMar w:top="567" w:right="1133" w:bottom="567"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D51" w:rsidRDefault="00484D51" w:rsidP="00D93D3D">
      <w:pPr>
        <w:spacing w:after="0" w:line="240" w:lineRule="auto"/>
      </w:pPr>
      <w:r>
        <w:separator/>
      </w:r>
    </w:p>
  </w:endnote>
  <w:endnote w:type="continuationSeparator" w:id="0">
    <w:p w:rsidR="00484D51" w:rsidRDefault="00484D51"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D51" w:rsidRDefault="00484D51" w:rsidP="00D93D3D">
      <w:pPr>
        <w:spacing w:after="0" w:line="240" w:lineRule="auto"/>
      </w:pPr>
      <w:r>
        <w:separator/>
      </w:r>
    </w:p>
  </w:footnote>
  <w:footnote w:type="continuationSeparator" w:id="0">
    <w:p w:rsidR="00484D51" w:rsidRDefault="00484D51" w:rsidP="00D93D3D">
      <w:pPr>
        <w:spacing w:after="0" w:line="240" w:lineRule="auto"/>
      </w:pPr>
      <w:r>
        <w:continuationSeparator/>
      </w:r>
    </w:p>
  </w:footnote>
  <w:footnote w:id="1">
    <w:p w:rsidR="00484D51" w:rsidRPr="00901992" w:rsidRDefault="00484D51" w:rsidP="00D93D3D">
      <w:pPr>
        <w:pStyle w:val="afc"/>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Default="00484D51">
    <w:pPr>
      <w:pStyle w:val="ab"/>
      <w:jc w:val="center"/>
    </w:pPr>
  </w:p>
  <w:p w:rsidR="00484D51" w:rsidRDefault="00484D5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Default="00484D51">
    <w:pPr>
      <w:pStyle w:val="ab"/>
      <w:jc w:val="center"/>
    </w:pPr>
  </w:p>
  <w:p w:rsidR="00484D51" w:rsidRDefault="00484D5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Pr="008114B4" w:rsidRDefault="00484D51" w:rsidP="008114B4">
    <w:pPr>
      <w:pStyle w:val="ab"/>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Pr="00491F84" w:rsidRDefault="00484D51" w:rsidP="00491F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styleLink w:val="43"/>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C5B2660"/>
    <w:multiLevelType w:val="multilevel"/>
    <w:tmpl w:val="0419001F"/>
    <w:styleLink w:val="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31835AC"/>
    <w:multiLevelType w:val="hybridMultilevel"/>
    <w:tmpl w:val="C3E256B6"/>
    <w:lvl w:ilvl="0" w:tplc="00BC6A26">
      <w:start w:val="1"/>
      <w:numFmt w:val="decimal"/>
      <w:lvlText w:val="%1."/>
      <w:lvlJc w:val="left"/>
      <w:pPr>
        <w:ind w:left="720" w:hanging="360"/>
      </w:pPr>
      <w:rPr>
        <w:rFonts w:hint="default"/>
        <w:b/>
        <w:i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5A1686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15:restartNumberingAfterBreak="0">
    <w:nsid w:val="37144C13"/>
    <w:multiLevelType w:val="multilevel"/>
    <w:tmpl w:val="8E340A64"/>
    <w:styleLink w:val="111111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3"/>
      <w:suff w:val="space"/>
      <w:lvlText w:val="%1."/>
      <w:lvlJc w:val="left"/>
      <w:pPr>
        <w:ind w:left="360" w:hanging="360"/>
      </w:pPr>
      <w:rPr>
        <w:rFonts w:cs="Times New Roman"/>
        <w:b/>
        <w:bCs/>
      </w:rPr>
    </w:lvl>
    <w:lvl w:ilvl="1">
      <w:start w:val="1"/>
      <w:numFmt w:val="decimal"/>
      <w:suff w:val="space"/>
      <w:lvlText w:val="%1.%2."/>
      <w:lvlJc w:val="left"/>
      <w:pPr>
        <w:ind w:left="432" w:hanging="432"/>
      </w:pPr>
      <w:rPr>
        <w:rFonts w:cs="Times New Roman"/>
        <w:b w:val="0"/>
        <w:bCs w:val="0"/>
      </w:rPr>
    </w:lvl>
    <w:lvl w:ilvl="2">
      <w:start w:val="1"/>
      <w:numFmt w:val="decimal"/>
      <w:lvlText w:val="%3."/>
      <w:lvlJc w:val="left"/>
      <w:pPr>
        <w:tabs>
          <w:tab w:val="num" w:pos="1044"/>
        </w:tabs>
        <w:ind w:left="1044" w:hanging="504"/>
      </w:pPr>
      <w:rPr>
        <w:rFonts w:ascii="Times New Roman" w:eastAsia="Times New Roman" w:hAnsi="Times New Roman" w:cs="Times New Roman"/>
        <w:b w:val="0"/>
        <w:bCs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D8D3A00"/>
    <w:multiLevelType w:val="multilevel"/>
    <w:tmpl w:val="C4E65C72"/>
    <w:styleLink w:val="41"/>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3" w15:restartNumberingAfterBreak="0">
    <w:nsid w:val="68C46E32"/>
    <w:multiLevelType w:val="hybridMultilevel"/>
    <w:tmpl w:val="9DB8040C"/>
    <w:styleLink w:val="12"/>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35149A"/>
    <w:multiLevelType w:val="hybridMultilevel"/>
    <w:tmpl w:val="D9D42C9A"/>
    <w:lvl w:ilvl="0" w:tplc="992466D8">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89208D"/>
    <w:multiLevelType w:val="multilevel"/>
    <w:tmpl w:val="FFF26DB6"/>
    <w:lvl w:ilvl="0">
      <w:start w:val="4"/>
      <w:numFmt w:val="decimal"/>
      <w:lvlText w:val="%1"/>
      <w:lvlJc w:val="left"/>
      <w:pPr>
        <w:ind w:hanging="572"/>
      </w:pPr>
      <w:rPr>
        <w:rFonts w:hint="default"/>
      </w:rPr>
    </w:lvl>
    <w:lvl w:ilvl="1">
      <w:start w:val="2"/>
      <w:numFmt w:val="decimal"/>
      <w:lvlText w:val="%1.%2."/>
      <w:lvlJc w:val="left"/>
      <w:pPr>
        <w:ind w:hanging="572"/>
        <w:jc w:val="right"/>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E862809"/>
    <w:multiLevelType w:val="hybridMultilevel"/>
    <w:tmpl w:val="AD60BC6A"/>
    <w:lvl w:ilvl="0" w:tplc="0419000F">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9"/>
  </w:num>
  <w:num w:numId="2">
    <w:abstractNumId w:val="19"/>
  </w:num>
  <w:num w:numId="3">
    <w:abstractNumId w:val="18"/>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30"/>
  </w:num>
  <w:num w:numId="9">
    <w:abstractNumId w:val="31"/>
  </w:num>
  <w:num w:numId="10">
    <w:abstractNumId w:val="22"/>
  </w:num>
  <w:num w:numId="11">
    <w:abstractNumId w:val="4"/>
    <w:lvlOverride w:ilvl="0">
      <w:startOverride w:val="1"/>
    </w:lvlOverride>
  </w:num>
  <w:num w:numId="12">
    <w:abstractNumId w:val="3"/>
  </w:num>
  <w:num w:numId="13">
    <w:abstractNumId w:val="2"/>
  </w:num>
  <w:num w:numId="14">
    <w:abstractNumId w:val="0"/>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5"/>
  </w:num>
  <w:num w:numId="22">
    <w:abstractNumId w:val="1"/>
  </w:num>
  <w:num w:numId="23">
    <w:abstractNumId w:val="23"/>
  </w:num>
  <w:num w:numId="24">
    <w:abstractNumId w:val="11"/>
  </w:num>
  <w:num w:numId="25">
    <w:abstractNumId w:val="9"/>
  </w:num>
  <w:num w:numId="2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12"/>
  </w:num>
  <w:num w:numId="30">
    <w:abstractNumId w:val="28"/>
  </w:num>
  <w:num w:numId="31">
    <w:abstractNumId w:val="7"/>
  </w:num>
  <w:num w:numId="32">
    <w:abstractNumId w:val="5"/>
  </w:num>
  <w:num w:numId="3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26251"/>
    <w:rsid w:val="00037129"/>
    <w:rsid w:val="00042AF5"/>
    <w:rsid w:val="00043148"/>
    <w:rsid w:val="00043671"/>
    <w:rsid w:val="00044A97"/>
    <w:rsid w:val="00044AF0"/>
    <w:rsid w:val="00046DED"/>
    <w:rsid w:val="00047533"/>
    <w:rsid w:val="00050382"/>
    <w:rsid w:val="00054D5F"/>
    <w:rsid w:val="00063039"/>
    <w:rsid w:val="00065512"/>
    <w:rsid w:val="00070F59"/>
    <w:rsid w:val="00073875"/>
    <w:rsid w:val="00081073"/>
    <w:rsid w:val="00081C08"/>
    <w:rsid w:val="0008372C"/>
    <w:rsid w:val="000971B4"/>
    <w:rsid w:val="000A0AA8"/>
    <w:rsid w:val="000C12F9"/>
    <w:rsid w:val="000C5564"/>
    <w:rsid w:val="000D0C91"/>
    <w:rsid w:val="000D3DAB"/>
    <w:rsid w:val="000E418C"/>
    <w:rsid w:val="000E62F4"/>
    <w:rsid w:val="0011097B"/>
    <w:rsid w:val="00116984"/>
    <w:rsid w:val="00122883"/>
    <w:rsid w:val="001356B3"/>
    <w:rsid w:val="001520B5"/>
    <w:rsid w:val="001522F6"/>
    <w:rsid w:val="00163974"/>
    <w:rsid w:val="00170E87"/>
    <w:rsid w:val="001723F6"/>
    <w:rsid w:val="00177689"/>
    <w:rsid w:val="00182A6A"/>
    <w:rsid w:val="001832CE"/>
    <w:rsid w:val="001930BC"/>
    <w:rsid w:val="001B4FC6"/>
    <w:rsid w:val="001B64CA"/>
    <w:rsid w:val="001C0CB1"/>
    <w:rsid w:val="001C22E8"/>
    <w:rsid w:val="001C6A5C"/>
    <w:rsid w:val="001D0358"/>
    <w:rsid w:val="001E52D8"/>
    <w:rsid w:val="001F47B5"/>
    <w:rsid w:val="00200A8B"/>
    <w:rsid w:val="00213213"/>
    <w:rsid w:val="0021461F"/>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7771B"/>
    <w:rsid w:val="00284B6A"/>
    <w:rsid w:val="002919B2"/>
    <w:rsid w:val="002923FA"/>
    <w:rsid w:val="002A596C"/>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1BEF"/>
    <w:rsid w:val="00324361"/>
    <w:rsid w:val="003446BF"/>
    <w:rsid w:val="00347536"/>
    <w:rsid w:val="003564B8"/>
    <w:rsid w:val="0036057E"/>
    <w:rsid w:val="0036481B"/>
    <w:rsid w:val="003653B7"/>
    <w:rsid w:val="003665B2"/>
    <w:rsid w:val="00384078"/>
    <w:rsid w:val="0038568A"/>
    <w:rsid w:val="0038742B"/>
    <w:rsid w:val="00390292"/>
    <w:rsid w:val="003907F4"/>
    <w:rsid w:val="003958A0"/>
    <w:rsid w:val="003A4138"/>
    <w:rsid w:val="003B40F8"/>
    <w:rsid w:val="003B76B9"/>
    <w:rsid w:val="003D2407"/>
    <w:rsid w:val="003D7C07"/>
    <w:rsid w:val="003E0B15"/>
    <w:rsid w:val="003E5FC0"/>
    <w:rsid w:val="003E75F5"/>
    <w:rsid w:val="003F2C31"/>
    <w:rsid w:val="003F4361"/>
    <w:rsid w:val="003F4BD9"/>
    <w:rsid w:val="0040642D"/>
    <w:rsid w:val="0041204C"/>
    <w:rsid w:val="004158C5"/>
    <w:rsid w:val="00420717"/>
    <w:rsid w:val="00420A2F"/>
    <w:rsid w:val="004214C4"/>
    <w:rsid w:val="004228E1"/>
    <w:rsid w:val="004267AA"/>
    <w:rsid w:val="00426AB9"/>
    <w:rsid w:val="00435285"/>
    <w:rsid w:val="00436EE9"/>
    <w:rsid w:val="00442643"/>
    <w:rsid w:val="00454F12"/>
    <w:rsid w:val="004557DC"/>
    <w:rsid w:val="004575B1"/>
    <w:rsid w:val="00460175"/>
    <w:rsid w:val="004645C4"/>
    <w:rsid w:val="0047369D"/>
    <w:rsid w:val="0047460C"/>
    <w:rsid w:val="00476AA1"/>
    <w:rsid w:val="0047742F"/>
    <w:rsid w:val="00484D51"/>
    <w:rsid w:val="00485E46"/>
    <w:rsid w:val="00486E11"/>
    <w:rsid w:val="00491F84"/>
    <w:rsid w:val="0049207D"/>
    <w:rsid w:val="004927DB"/>
    <w:rsid w:val="00495B03"/>
    <w:rsid w:val="004966B7"/>
    <w:rsid w:val="004A02FD"/>
    <w:rsid w:val="004A32C7"/>
    <w:rsid w:val="004A5BC2"/>
    <w:rsid w:val="004B018F"/>
    <w:rsid w:val="004B24DC"/>
    <w:rsid w:val="004B2836"/>
    <w:rsid w:val="004B3CB2"/>
    <w:rsid w:val="004C1523"/>
    <w:rsid w:val="004D2534"/>
    <w:rsid w:val="004D3682"/>
    <w:rsid w:val="004D5288"/>
    <w:rsid w:val="004D7668"/>
    <w:rsid w:val="004E4BBE"/>
    <w:rsid w:val="004F37F3"/>
    <w:rsid w:val="004F3F60"/>
    <w:rsid w:val="004F4141"/>
    <w:rsid w:val="004F613F"/>
    <w:rsid w:val="005029DC"/>
    <w:rsid w:val="00506B8C"/>
    <w:rsid w:val="00513615"/>
    <w:rsid w:val="005165E7"/>
    <w:rsid w:val="00517BCE"/>
    <w:rsid w:val="0052032A"/>
    <w:rsid w:val="00525583"/>
    <w:rsid w:val="005326FD"/>
    <w:rsid w:val="005419ED"/>
    <w:rsid w:val="00541AEF"/>
    <w:rsid w:val="00553A42"/>
    <w:rsid w:val="00554403"/>
    <w:rsid w:val="005558C8"/>
    <w:rsid w:val="00557E9A"/>
    <w:rsid w:val="00565DF1"/>
    <w:rsid w:val="005775F4"/>
    <w:rsid w:val="005832D7"/>
    <w:rsid w:val="00595032"/>
    <w:rsid w:val="005B1224"/>
    <w:rsid w:val="005B794F"/>
    <w:rsid w:val="005B7A68"/>
    <w:rsid w:val="005C10B4"/>
    <w:rsid w:val="005C2EE6"/>
    <w:rsid w:val="005C5D1F"/>
    <w:rsid w:val="005D1950"/>
    <w:rsid w:val="005D55CB"/>
    <w:rsid w:val="005E10F9"/>
    <w:rsid w:val="005E25D6"/>
    <w:rsid w:val="005E5845"/>
    <w:rsid w:val="005E632E"/>
    <w:rsid w:val="005F2E62"/>
    <w:rsid w:val="005F41FC"/>
    <w:rsid w:val="0060370B"/>
    <w:rsid w:val="006067AC"/>
    <w:rsid w:val="006147DE"/>
    <w:rsid w:val="00614832"/>
    <w:rsid w:val="00614E7F"/>
    <w:rsid w:val="006161BE"/>
    <w:rsid w:val="006174E2"/>
    <w:rsid w:val="00617796"/>
    <w:rsid w:val="00622F36"/>
    <w:rsid w:val="00626134"/>
    <w:rsid w:val="00631A27"/>
    <w:rsid w:val="006327C6"/>
    <w:rsid w:val="00636B77"/>
    <w:rsid w:val="0065407B"/>
    <w:rsid w:val="0065778E"/>
    <w:rsid w:val="00661A10"/>
    <w:rsid w:val="00662ACF"/>
    <w:rsid w:val="006721E0"/>
    <w:rsid w:val="006800A4"/>
    <w:rsid w:val="006A1092"/>
    <w:rsid w:val="006A1225"/>
    <w:rsid w:val="006A2F93"/>
    <w:rsid w:val="006A5EC1"/>
    <w:rsid w:val="006B0544"/>
    <w:rsid w:val="006B0825"/>
    <w:rsid w:val="006B36CD"/>
    <w:rsid w:val="006B5D64"/>
    <w:rsid w:val="006C353B"/>
    <w:rsid w:val="006F2663"/>
    <w:rsid w:val="007109CF"/>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07B"/>
    <w:rsid w:val="0077799C"/>
    <w:rsid w:val="007803DD"/>
    <w:rsid w:val="00781A10"/>
    <w:rsid w:val="00782EA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20FC"/>
    <w:rsid w:val="007E3CA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7699E"/>
    <w:rsid w:val="00880F35"/>
    <w:rsid w:val="0088425A"/>
    <w:rsid w:val="00884BD7"/>
    <w:rsid w:val="0088647B"/>
    <w:rsid w:val="00887866"/>
    <w:rsid w:val="008B1235"/>
    <w:rsid w:val="008C40C0"/>
    <w:rsid w:val="008C635F"/>
    <w:rsid w:val="008C79C6"/>
    <w:rsid w:val="008E011F"/>
    <w:rsid w:val="008E18ED"/>
    <w:rsid w:val="008E2B72"/>
    <w:rsid w:val="008E5D24"/>
    <w:rsid w:val="008E7557"/>
    <w:rsid w:val="009011E6"/>
    <w:rsid w:val="00902330"/>
    <w:rsid w:val="00906DB5"/>
    <w:rsid w:val="00907C6A"/>
    <w:rsid w:val="0091753A"/>
    <w:rsid w:val="0091789A"/>
    <w:rsid w:val="009256A7"/>
    <w:rsid w:val="00931847"/>
    <w:rsid w:val="0093438B"/>
    <w:rsid w:val="00935781"/>
    <w:rsid w:val="00944D66"/>
    <w:rsid w:val="00946AEF"/>
    <w:rsid w:val="0094704B"/>
    <w:rsid w:val="009569C6"/>
    <w:rsid w:val="00957789"/>
    <w:rsid w:val="00957A76"/>
    <w:rsid w:val="0096071F"/>
    <w:rsid w:val="009624C7"/>
    <w:rsid w:val="0096369E"/>
    <w:rsid w:val="00965E1B"/>
    <w:rsid w:val="00967751"/>
    <w:rsid w:val="009712BD"/>
    <w:rsid w:val="00976F58"/>
    <w:rsid w:val="00994764"/>
    <w:rsid w:val="00996C01"/>
    <w:rsid w:val="009A3502"/>
    <w:rsid w:val="009A655A"/>
    <w:rsid w:val="009A6FBC"/>
    <w:rsid w:val="009B5F77"/>
    <w:rsid w:val="009B6CDC"/>
    <w:rsid w:val="009C01A9"/>
    <w:rsid w:val="009C18BB"/>
    <w:rsid w:val="009C588F"/>
    <w:rsid w:val="009D4397"/>
    <w:rsid w:val="009D4ED1"/>
    <w:rsid w:val="009D6E73"/>
    <w:rsid w:val="009E1830"/>
    <w:rsid w:val="009F1F6D"/>
    <w:rsid w:val="009F519D"/>
    <w:rsid w:val="00A03A8C"/>
    <w:rsid w:val="00A04659"/>
    <w:rsid w:val="00A113E3"/>
    <w:rsid w:val="00A15291"/>
    <w:rsid w:val="00A15DEC"/>
    <w:rsid w:val="00A2088E"/>
    <w:rsid w:val="00A25EE5"/>
    <w:rsid w:val="00A33BF3"/>
    <w:rsid w:val="00A37058"/>
    <w:rsid w:val="00A37F28"/>
    <w:rsid w:val="00A45ED5"/>
    <w:rsid w:val="00A469ED"/>
    <w:rsid w:val="00A548F1"/>
    <w:rsid w:val="00A5531B"/>
    <w:rsid w:val="00A56A3F"/>
    <w:rsid w:val="00A64506"/>
    <w:rsid w:val="00A6492A"/>
    <w:rsid w:val="00A671A3"/>
    <w:rsid w:val="00A77D97"/>
    <w:rsid w:val="00A968CF"/>
    <w:rsid w:val="00AB1D7C"/>
    <w:rsid w:val="00AC44CE"/>
    <w:rsid w:val="00AD528F"/>
    <w:rsid w:val="00AE22CD"/>
    <w:rsid w:val="00AE65C7"/>
    <w:rsid w:val="00AF5376"/>
    <w:rsid w:val="00AF5432"/>
    <w:rsid w:val="00B01D0B"/>
    <w:rsid w:val="00B05125"/>
    <w:rsid w:val="00B10B11"/>
    <w:rsid w:val="00B10BDC"/>
    <w:rsid w:val="00B2263C"/>
    <w:rsid w:val="00B240FE"/>
    <w:rsid w:val="00B24171"/>
    <w:rsid w:val="00B32EFE"/>
    <w:rsid w:val="00B353A2"/>
    <w:rsid w:val="00B3764F"/>
    <w:rsid w:val="00B4156E"/>
    <w:rsid w:val="00B43417"/>
    <w:rsid w:val="00B53441"/>
    <w:rsid w:val="00B5564B"/>
    <w:rsid w:val="00B57075"/>
    <w:rsid w:val="00B63A0C"/>
    <w:rsid w:val="00B678DE"/>
    <w:rsid w:val="00B773FB"/>
    <w:rsid w:val="00B82EBF"/>
    <w:rsid w:val="00B87B13"/>
    <w:rsid w:val="00B94319"/>
    <w:rsid w:val="00B961ED"/>
    <w:rsid w:val="00B97423"/>
    <w:rsid w:val="00B97C7A"/>
    <w:rsid w:val="00BA17DC"/>
    <w:rsid w:val="00BA1F79"/>
    <w:rsid w:val="00BA63A8"/>
    <w:rsid w:val="00BA63BD"/>
    <w:rsid w:val="00BA7684"/>
    <w:rsid w:val="00BB365E"/>
    <w:rsid w:val="00BB65AC"/>
    <w:rsid w:val="00BC3489"/>
    <w:rsid w:val="00BD2E24"/>
    <w:rsid w:val="00BD57B0"/>
    <w:rsid w:val="00BE43D4"/>
    <w:rsid w:val="00BE52D8"/>
    <w:rsid w:val="00BE5579"/>
    <w:rsid w:val="00BE570A"/>
    <w:rsid w:val="00BF14E5"/>
    <w:rsid w:val="00BF456D"/>
    <w:rsid w:val="00BF61A4"/>
    <w:rsid w:val="00BF7C4F"/>
    <w:rsid w:val="00C03489"/>
    <w:rsid w:val="00C038AF"/>
    <w:rsid w:val="00C12DAB"/>
    <w:rsid w:val="00C25A9F"/>
    <w:rsid w:val="00C2608B"/>
    <w:rsid w:val="00C26346"/>
    <w:rsid w:val="00C30380"/>
    <w:rsid w:val="00C37FBF"/>
    <w:rsid w:val="00C4145A"/>
    <w:rsid w:val="00C41A27"/>
    <w:rsid w:val="00C54215"/>
    <w:rsid w:val="00C545A7"/>
    <w:rsid w:val="00C57E77"/>
    <w:rsid w:val="00C60358"/>
    <w:rsid w:val="00C71257"/>
    <w:rsid w:val="00C77006"/>
    <w:rsid w:val="00C7766E"/>
    <w:rsid w:val="00C815F0"/>
    <w:rsid w:val="00C81F3D"/>
    <w:rsid w:val="00CA0236"/>
    <w:rsid w:val="00CA29D2"/>
    <w:rsid w:val="00CA465E"/>
    <w:rsid w:val="00CA56B7"/>
    <w:rsid w:val="00CB6BA3"/>
    <w:rsid w:val="00CB79DA"/>
    <w:rsid w:val="00CC270B"/>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19F1"/>
    <w:rsid w:val="00D36D9B"/>
    <w:rsid w:val="00D37340"/>
    <w:rsid w:val="00D42107"/>
    <w:rsid w:val="00D42846"/>
    <w:rsid w:val="00D44116"/>
    <w:rsid w:val="00D446AF"/>
    <w:rsid w:val="00D46A70"/>
    <w:rsid w:val="00D534BA"/>
    <w:rsid w:val="00D540C7"/>
    <w:rsid w:val="00D5795E"/>
    <w:rsid w:val="00D83D25"/>
    <w:rsid w:val="00D84DC4"/>
    <w:rsid w:val="00D85ADB"/>
    <w:rsid w:val="00D8609D"/>
    <w:rsid w:val="00D860E4"/>
    <w:rsid w:val="00D91444"/>
    <w:rsid w:val="00D93D3D"/>
    <w:rsid w:val="00D941F3"/>
    <w:rsid w:val="00D96ABD"/>
    <w:rsid w:val="00DA0477"/>
    <w:rsid w:val="00DA254E"/>
    <w:rsid w:val="00DB389F"/>
    <w:rsid w:val="00DB474A"/>
    <w:rsid w:val="00DC08F8"/>
    <w:rsid w:val="00DC3E4E"/>
    <w:rsid w:val="00DC3FB6"/>
    <w:rsid w:val="00DC4E45"/>
    <w:rsid w:val="00DC5994"/>
    <w:rsid w:val="00DD757B"/>
    <w:rsid w:val="00DE0F1F"/>
    <w:rsid w:val="00DF3D7E"/>
    <w:rsid w:val="00E12816"/>
    <w:rsid w:val="00E1547C"/>
    <w:rsid w:val="00E16DC1"/>
    <w:rsid w:val="00E176CE"/>
    <w:rsid w:val="00E17A42"/>
    <w:rsid w:val="00E22928"/>
    <w:rsid w:val="00E2429F"/>
    <w:rsid w:val="00E24EE8"/>
    <w:rsid w:val="00E3218B"/>
    <w:rsid w:val="00E32D52"/>
    <w:rsid w:val="00E40149"/>
    <w:rsid w:val="00E45A91"/>
    <w:rsid w:val="00E45EA3"/>
    <w:rsid w:val="00E54C74"/>
    <w:rsid w:val="00E60E04"/>
    <w:rsid w:val="00E63C6C"/>
    <w:rsid w:val="00E70F56"/>
    <w:rsid w:val="00E7147B"/>
    <w:rsid w:val="00E73928"/>
    <w:rsid w:val="00E74008"/>
    <w:rsid w:val="00E81FBE"/>
    <w:rsid w:val="00E8420B"/>
    <w:rsid w:val="00E85B51"/>
    <w:rsid w:val="00E904B8"/>
    <w:rsid w:val="00E91526"/>
    <w:rsid w:val="00E925B2"/>
    <w:rsid w:val="00EB48F9"/>
    <w:rsid w:val="00EB5637"/>
    <w:rsid w:val="00EB5699"/>
    <w:rsid w:val="00EB5A28"/>
    <w:rsid w:val="00EC0B9F"/>
    <w:rsid w:val="00EC5503"/>
    <w:rsid w:val="00EC7D95"/>
    <w:rsid w:val="00ED440C"/>
    <w:rsid w:val="00EE2D38"/>
    <w:rsid w:val="00EF5E13"/>
    <w:rsid w:val="00EF7591"/>
    <w:rsid w:val="00F013A6"/>
    <w:rsid w:val="00F04675"/>
    <w:rsid w:val="00F11E47"/>
    <w:rsid w:val="00F12A78"/>
    <w:rsid w:val="00F13CD7"/>
    <w:rsid w:val="00F15044"/>
    <w:rsid w:val="00F23774"/>
    <w:rsid w:val="00F46316"/>
    <w:rsid w:val="00F54412"/>
    <w:rsid w:val="00F613B6"/>
    <w:rsid w:val="00F644F7"/>
    <w:rsid w:val="00F64DEE"/>
    <w:rsid w:val="00F66DA8"/>
    <w:rsid w:val="00F867F3"/>
    <w:rsid w:val="00F912D9"/>
    <w:rsid w:val="00FA6528"/>
    <w:rsid w:val="00FA7069"/>
    <w:rsid w:val="00FB5319"/>
    <w:rsid w:val="00FB6A3D"/>
    <w:rsid w:val="00FD544C"/>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06D13"/>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3"/>
    <w:uiPriority w:val="9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21,23,24"/>
    <w:basedOn w:val="a4"/>
    <w:next w:val="a4"/>
    <w:link w:val="26"/>
    <w:uiPriority w:val="99"/>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uiPriority w:val="99"/>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uiPriority w:val="9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93D3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5"/>
    <w:uiPriority w:val="99"/>
    <w:rsid w:val="00D93D3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uiPriority w:val="99"/>
    <w:rsid w:val="00D93D3D"/>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93D3D"/>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uiPriority w:val="9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93D3D"/>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93D3D"/>
    <w:rPr>
      <w:rFonts w:ascii="Times New Roman" w:eastAsia="Times New Roman" w:hAnsi="Times New Roman" w:cs="Times New Roman"/>
      <w:bCs/>
      <w:i/>
      <w:iCs/>
      <w:sz w:val="26"/>
      <w:szCs w:val="26"/>
      <w:lang w:eastAsia="ru-RU"/>
    </w:rPr>
  </w:style>
  <w:style w:type="numbering" w:customStyle="1" w:styleId="14">
    <w:name w:val="Нет списка1"/>
    <w:next w:val="a7"/>
    <w:uiPriority w:val="99"/>
    <w:semiHidden/>
    <w:unhideWhenUsed/>
    <w:rsid w:val="00D93D3D"/>
  </w:style>
  <w:style w:type="paragraph" w:customStyle="1" w:styleId="110">
    <w:name w:val="заголовок 11"/>
    <w:basedOn w:val="a4"/>
    <w:next w:val="a4"/>
    <w:uiPriority w:val="99"/>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93D3D"/>
    <w:pPr>
      <w:spacing w:after="0" w:line="240" w:lineRule="auto"/>
      <w:jc w:val="center"/>
    </w:pPr>
    <w:rPr>
      <w:rFonts w:ascii="Times New Roman" w:eastAsia="Times New Roman" w:hAnsi="Times New Roman" w:cs="Times New Roman"/>
      <w:sz w:val="24"/>
      <w:szCs w:val="24"/>
      <w:lang w:eastAsia="ru-RU"/>
    </w:rPr>
  </w:style>
  <w:style w:type="character" w:styleId="a8">
    <w:name w:val="Hyperlink"/>
    <w:unhideWhenUsed/>
    <w:rsid w:val="00D93D3D"/>
    <w:rPr>
      <w:color w:val="0000FF"/>
      <w:u w:val="single"/>
    </w:rPr>
  </w:style>
  <w:style w:type="paragraph" w:styleId="a9">
    <w:name w:val="List Paragraph"/>
    <w:basedOn w:val="a4"/>
    <w:link w:val="aa"/>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4"/>
    <w:next w:val="a4"/>
    <w:autoRedefine/>
    <w:uiPriority w:val="9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4">
    <w:name w:val="toc 2"/>
    <w:basedOn w:val="a4"/>
    <w:next w:val="a4"/>
    <w:autoRedefine/>
    <w:uiPriority w:val="9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93D3D"/>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93D3D"/>
    <w:rPr>
      <w:rFonts w:ascii="Times New Roman" w:eastAsia="Times New Roman" w:hAnsi="Times New Roman" w:cs="Times New Roman"/>
      <w:sz w:val="24"/>
      <w:szCs w:val="24"/>
      <w:lang w:eastAsia="ru-RU"/>
    </w:rPr>
  </w:style>
  <w:style w:type="paragraph" w:styleId="af">
    <w:name w:val="Balloon Text"/>
    <w:basedOn w:val="a4"/>
    <w:link w:val="af0"/>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rsid w:val="00D93D3D"/>
    <w:rPr>
      <w:rFonts w:ascii="Tahoma" w:eastAsia="Times New Roman" w:hAnsi="Tahoma" w:cs="Tahoma"/>
      <w:sz w:val="16"/>
      <w:szCs w:val="16"/>
      <w:lang w:eastAsia="ru-RU"/>
    </w:rPr>
  </w:style>
  <w:style w:type="table" w:styleId="af1">
    <w:name w:val="Table Grid"/>
    <w:basedOn w:val="a6"/>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3D3D"/>
    <w:pPr>
      <w:widowControl w:val="0"/>
      <w:tabs>
        <w:tab w:val="num" w:pos="1307"/>
      </w:tabs>
      <w:adjustRightInd w:val="0"/>
      <w:spacing w:after="0" w:line="240" w:lineRule="auto"/>
      <w:ind w:left="1080"/>
      <w:jc w:val="both"/>
    </w:pPr>
    <w:rPr>
      <w:szCs w:val="20"/>
    </w:rPr>
  </w:style>
  <w:style w:type="paragraph" w:styleId="27">
    <w:name w:val="Body Text Indent 2"/>
    <w:basedOn w:val="a4"/>
    <w:link w:val="28"/>
    <w:uiPriority w:val="99"/>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5"/>
    <w:link w:val="27"/>
    <w:uiPriority w:val="99"/>
    <w:rsid w:val="00D93D3D"/>
    <w:rPr>
      <w:rFonts w:ascii="Times New Roman" w:eastAsia="Times New Roman" w:hAnsi="Times New Roman" w:cs="Times New Roman"/>
      <w:sz w:val="24"/>
      <w:szCs w:val="24"/>
      <w:lang w:eastAsia="ru-RU"/>
    </w:rPr>
  </w:style>
  <w:style w:type="paragraph" w:styleId="af4">
    <w:name w:val="Plain Text"/>
    <w:basedOn w:val="a4"/>
    <w:link w:val="af5"/>
    <w:uiPriority w:val="99"/>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93D3D"/>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8"/>
    <w:uiPriority w:val="99"/>
    <w:locked/>
    <w:rsid w:val="00D93D3D"/>
    <w:rPr>
      <w:rFonts w:ascii="Arial" w:hAnsi="Arial" w:cs="Arial"/>
    </w:rPr>
  </w:style>
  <w:style w:type="paragraph" w:customStyle="1" w:styleId="af8">
    <w:name w:val="Ариал"/>
    <w:basedOn w:val="a4"/>
    <w:link w:val="16"/>
    <w:uiPriority w:val="99"/>
    <w:rsid w:val="00D93D3D"/>
    <w:pPr>
      <w:spacing w:before="120" w:after="120" w:line="360" w:lineRule="auto"/>
      <w:ind w:firstLine="851"/>
      <w:jc w:val="both"/>
    </w:pPr>
    <w:rPr>
      <w:rFonts w:ascii="Arial" w:hAnsi="Arial" w:cs="Arial"/>
    </w:rPr>
  </w:style>
  <w:style w:type="paragraph" w:customStyle="1" w:styleId="af9">
    <w:name w:val="Пункт б/н"/>
    <w:basedOn w:val="a4"/>
    <w:uiPriority w:val="99"/>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93D3D"/>
    <w:rPr>
      <w:rFonts w:ascii="Arial" w:hAnsi="Arial" w:cs="Arial"/>
    </w:rPr>
  </w:style>
  <w:style w:type="paragraph" w:customStyle="1" w:styleId="afb">
    <w:name w:val="Ариал Таблица"/>
    <w:basedOn w:val="af8"/>
    <w:link w:val="afa"/>
    <w:uiPriority w:val="99"/>
    <w:rsid w:val="00D93D3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93D3D"/>
    <w:rPr>
      <w:rFonts w:ascii="Times New Roman" w:eastAsia="Times New Roman" w:hAnsi="Times New Roman" w:cs="Times New Roman"/>
      <w:sz w:val="20"/>
      <w:szCs w:val="20"/>
      <w:lang w:eastAsia="ru-RU"/>
    </w:rPr>
  </w:style>
  <w:style w:type="character" w:styleId="afe">
    <w:name w:val="footnote reference"/>
    <w:uiPriority w:val="99"/>
    <w:unhideWhenUsed/>
    <w:rsid w:val="00D93D3D"/>
    <w:rPr>
      <w:vertAlign w:val="superscript"/>
    </w:rPr>
  </w:style>
  <w:style w:type="paragraph" w:customStyle="1" w:styleId="ConsPlusNormal">
    <w:name w:val="ConsPlusNormal"/>
    <w:uiPriority w:val="99"/>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uiPriority w:val="99"/>
    <w:rsid w:val="00D93D3D"/>
  </w:style>
  <w:style w:type="paragraph" w:customStyle="1" w:styleId="rvps46">
    <w:name w:val="rvps46"/>
    <w:basedOn w:val="a4"/>
    <w:uiPriority w:val="99"/>
    <w:rsid w:val="00D93D3D"/>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93D3D"/>
    <w:rPr>
      <w:sz w:val="16"/>
      <w:szCs w:val="16"/>
    </w:rPr>
  </w:style>
  <w:style w:type="paragraph" w:styleId="aff1">
    <w:name w:val="annotation text"/>
    <w:basedOn w:val="a4"/>
    <w:link w:val="aff2"/>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93D3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93D3D"/>
    <w:rPr>
      <w:b/>
      <w:bCs/>
    </w:rPr>
  </w:style>
  <w:style w:type="character" w:customStyle="1" w:styleId="aff4">
    <w:name w:val="Тема примечания Знак"/>
    <w:basedOn w:val="aff2"/>
    <w:link w:val="aff3"/>
    <w:uiPriority w:val="99"/>
    <w:semiHidden/>
    <w:rsid w:val="00D93D3D"/>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93D3D"/>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93D3D"/>
    <w:rPr>
      <w:rFonts w:ascii="Times New Roman" w:eastAsia="Times New Roman" w:hAnsi="Times New Roman" w:cs="Times New Roman"/>
      <w:i/>
      <w:sz w:val="26"/>
      <w:szCs w:val="26"/>
      <w:lang w:eastAsia="ru-RU"/>
    </w:rPr>
  </w:style>
  <w:style w:type="paragraph" w:styleId="29">
    <w:name w:val="Body Text 2"/>
    <w:basedOn w:val="a4"/>
    <w:link w:val="2a"/>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5"/>
    <w:link w:val="29"/>
    <w:uiPriority w:val="99"/>
    <w:rsid w:val="00D93D3D"/>
    <w:rPr>
      <w:rFonts w:ascii="Times New Roman" w:eastAsia="Times New Roman" w:hAnsi="Times New Roman" w:cs="Times New Roman"/>
      <w:i/>
      <w:color w:val="FF0000"/>
      <w:sz w:val="26"/>
      <w:szCs w:val="26"/>
      <w:lang w:eastAsia="ru-RU"/>
    </w:rPr>
  </w:style>
  <w:style w:type="paragraph" w:customStyle="1" w:styleId="aff9">
    <w:name w:val="Пункт"/>
    <w:basedOn w:val="a4"/>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93D3D"/>
    <w:pPr>
      <w:spacing w:line="276" w:lineRule="auto"/>
      <w:outlineLvl w:val="9"/>
    </w:pPr>
  </w:style>
  <w:style w:type="paragraph" w:styleId="36">
    <w:name w:val="toc 3"/>
    <w:basedOn w:val="a4"/>
    <w:next w:val="a4"/>
    <w:autoRedefine/>
    <w:uiPriority w:val="99"/>
    <w:unhideWhenUsed/>
    <w:qFormat/>
    <w:rsid w:val="00D93D3D"/>
    <w:pPr>
      <w:spacing w:after="100" w:line="276" w:lineRule="auto"/>
      <w:ind w:left="440"/>
    </w:pPr>
    <w:rPr>
      <w:rFonts w:ascii="Calibri" w:eastAsia="Times New Roman" w:hAnsi="Calibri" w:cs="Times New Roman"/>
      <w:lang w:eastAsia="ru-RU"/>
    </w:rPr>
  </w:style>
  <w:style w:type="paragraph" w:styleId="37">
    <w:name w:val="Body Text 3"/>
    <w:basedOn w:val="a4"/>
    <w:link w:val="38"/>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D93D3D"/>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D93D3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uiPriority w:val="99"/>
    <w:locked/>
    <w:rsid w:val="00D93D3D"/>
    <w:rPr>
      <w:rFonts w:ascii="Times New Roman" w:eastAsia="Times New Roman" w:hAnsi="Times New Roman" w:cs="Times New Roman"/>
      <w:sz w:val="24"/>
      <w:szCs w:val="24"/>
      <w:lang w:eastAsia="ru-RU"/>
    </w:rPr>
  </w:style>
  <w:style w:type="paragraph" w:styleId="affb">
    <w:name w:val="Block Text"/>
    <w:basedOn w:val="a4"/>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4"/>
    <w:next w:val="a4"/>
    <w:uiPriority w:val="99"/>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4"/>
    <w:uiPriority w:val="99"/>
    <w:rsid w:val="00D93D3D"/>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93D3D"/>
    <w:rPr>
      <w:rFonts w:ascii="Times New Roman" w:eastAsia="Times New Roman" w:hAnsi="Times New Roman" w:cs="Times New Roman"/>
      <w:sz w:val="24"/>
      <w:szCs w:val="24"/>
      <w:lang w:eastAsia="ru-RU"/>
    </w:rPr>
  </w:style>
  <w:style w:type="character" w:styleId="affe">
    <w:name w:val="FollowedHyperlink"/>
    <w:uiPriority w:val="99"/>
    <w:unhideWhenUsed/>
    <w:rsid w:val="00D93D3D"/>
    <w:rPr>
      <w:color w:val="800080"/>
      <w:u w:val="single"/>
    </w:rPr>
  </w:style>
  <w:style w:type="paragraph" w:customStyle="1" w:styleId="Default">
    <w:name w:val="Default"/>
    <w:link w:val="Default0"/>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4"/>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D93D3D"/>
    <w:rPr>
      <w:rFonts w:ascii="Times New Roman" w:eastAsia="Times New Roman" w:hAnsi="Times New Roman" w:cs="Times New Roman"/>
      <w:sz w:val="20"/>
      <w:szCs w:val="20"/>
      <w:lang w:eastAsia="ru-RU"/>
    </w:rPr>
  </w:style>
  <w:style w:type="character" w:styleId="afff2">
    <w:name w:val="endnote reference"/>
    <w:uiPriority w:val="99"/>
    <w:rsid w:val="00D93D3D"/>
    <w:rPr>
      <w:vertAlign w:val="superscript"/>
    </w:rPr>
  </w:style>
  <w:style w:type="character" w:customStyle="1" w:styleId="aa">
    <w:name w:val="Абзац списка Знак"/>
    <w:link w:val="a9"/>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4"/>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3">
    <w:name w:val="Title"/>
    <w:basedOn w:val="a4"/>
    <w:link w:val="afff4"/>
    <w:uiPriority w:val="99"/>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4">
    <w:name w:val="Название Знак"/>
    <w:basedOn w:val="a5"/>
    <w:link w:val="afff3"/>
    <w:uiPriority w:val="99"/>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8">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4"/>
    <w:link w:val="ConsNormal0"/>
    <w:uiPriority w:val="99"/>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5"/>
    <w:link w:val="ConsNormal"/>
    <w:locked/>
    <w:rsid w:val="00D93D3D"/>
    <w:rPr>
      <w:rFonts w:ascii="Arial" w:eastAsia="Times New Roman" w:hAnsi="Arial" w:cs="Arial"/>
      <w:sz w:val="20"/>
      <w:szCs w:val="20"/>
      <w:lang w:eastAsia="ru-RU"/>
    </w:rPr>
  </w:style>
  <w:style w:type="paragraph" w:customStyle="1" w:styleId="TableContents">
    <w:name w:val="Table Contents"/>
    <w:basedOn w:val="a4"/>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5">
    <w:name w:val="Strong"/>
    <w:uiPriority w:val="99"/>
    <w:qFormat/>
    <w:rsid w:val="00D93D3D"/>
    <w:rPr>
      <w:b/>
      <w:bCs/>
    </w:rPr>
  </w:style>
  <w:style w:type="character" w:customStyle="1" w:styleId="st1">
    <w:name w:val="st1"/>
    <w:rsid w:val="00D93D3D"/>
  </w:style>
  <w:style w:type="paragraph" w:styleId="afff6">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9">
    <w:name w:val="Table Classic 1"/>
    <w:basedOn w:val="a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a">
    <w:name w:val="Стиль таблицы1"/>
    <w:basedOn w:val="af1"/>
    <w:rsid w:val="00D93D3D"/>
    <w:rPr>
      <w:rFonts w:eastAsia="Times New Roman" w:cs="Times New Roman"/>
      <w:color w:val="auto"/>
    </w:rPr>
    <w:tblPr/>
  </w:style>
  <w:style w:type="table" w:customStyle="1" w:styleId="1b">
    <w:name w:val="Сетка таблицы1"/>
    <w:basedOn w:val="a6"/>
    <w:next w:val="af1"/>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semiHidden/>
    <w:rsid w:val="00D93D3D"/>
  </w:style>
  <w:style w:type="table" w:customStyle="1" w:styleId="2c">
    <w:name w:val="Сетка таблицы2"/>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7"/>
    <w:uiPriority w:val="99"/>
    <w:semiHidden/>
    <w:rsid w:val="00D93D3D"/>
  </w:style>
  <w:style w:type="table" w:customStyle="1" w:styleId="3b">
    <w:name w:val="Сетка таблицы3"/>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1"/>
    <w:rsid w:val="00D93D3D"/>
    <w:rPr>
      <w:rFonts w:eastAsia="Times New Roman" w:cs="Times New Roman"/>
      <w:color w:val="auto"/>
    </w:rPr>
    <w:tblPr/>
  </w:style>
  <w:style w:type="numbering" w:customStyle="1" w:styleId="3c">
    <w:name w:val="Нет списка3"/>
    <w:next w:val="a7"/>
    <w:semiHidden/>
    <w:rsid w:val="00D93D3D"/>
  </w:style>
  <w:style w:type="table" w:customStyle="1" w:styleId="44">
    <w:name w:val="Сетка таблицы4"/>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1"/>
    <w:rsid w:val="00D93D3D"/>
    <w:rPr>
      <w:rFonts w:eastAsia="Times New Roman" w:cs="Times New Roman"/>
      <w:color w:val="auto"/>
    </w:rPr>
    <w:tblPr/>
  </w:style>
  <w:style w:type="numbering" w:customStyle="1" w:styleId="45">
    <w:name w:val="Нет списка4"/>
    <w:next w:val="a7"/>
    <w:semiHidden/>
    <w:rsid w:val="00D93D3D"/>
  </w:style>
  <w:style w:type="table" w:customStyle="1" w:styleId="52">
    <w:name w:val="Сетка таблицы5"/>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1"/>
    <w:rsid w:val="00D93D3D"/>
    <w:rPr>
      <w:rFonts w:eastAsia="Times New Roman" w:cs="Times New Roman"/>
      <w:color w:val="auto"/>
    </w:rPr>
    <w:tblPr/>
  </w:style>
  <w:style w:type="numbering" w:customStyle="1" w:styleId="53">
    <w:name w:val="Нет списка5"/>
    <w:next w:val="a7"/>
    <w:semiHidden/>
    <w:rsid w:val="00D93D3D"/>
  </w:style>
  <w:style w:type="table" w:customStyle="1" w:styleId="61">
    <w:name w:val="Сетка таблицы6"/>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1"/>
    <w:rsid w:val="00D93D3D"/>
    <w:rPr>
      <w:rFonts w:eastAsia="Times New Roman" w:cs="Times New Roman"/>
      <w:color w:val="auto"/>
    </w:rPr>
    <w:tblPr/>
  </w:style>
  <w:style w:type="paragraph" w:styleId="HTML">
    <w:name w:val="HTML Preformatted"/>
    <w:basedOn w:val="a4"/>
    <w:link w:val="HTML0"/>
    <w:uiPriority w:val="99"/>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5"/>
    <w:link w:val="HTML"/>
    <w:uiPriority w:val="99"/>
    <w:rsid w:val="00D93D3D"/>
    <w:rPr>
      <w:rFonts w:ascii="Courier New" w:eastAsia="Courier New" w:hAnsi="Courier New" w:cs="Courier New"/>
      <w:sz w:val="20"/>
      <w:szCs w:val="20"/>
      <w:lang w:eastAsia="ru-RU"/>
    </w:rPr>
  </w:style>
  <w:style w:type="paragraph" w:customStyle="1" w:styleId="3d">
    <w:name w:val="çàãîëîâîê 3"/>
    <w:basedOn w:val="a4"/>
    <w:next w:val="a4"/>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5"/>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5"/>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5"/>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4"/>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6"/>
    <w:next w:val="af1"/>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6"/>
    <w:next w:val="af1"/>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1"/>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1"/>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7"/>
    <w:uiPriority w:val="99"/>
    <w:semiHidden/>
    <w:unhideWhenUsed/>
    <w:rsid w:val="00781A10"/>
  </w:style>
  <w:style w:type="paragraph" w:customStyle="1" w:styleId="footnotedescription">
    <w:name w:val="footnote description"/>
    <w:next w:val="a4"/>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6"/>
    <w:next w:val="af1"/>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одержимое таблицы"/>
    <w:basedOn w:val="a4"/>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c">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numbering" w:customStyle="1" w:styleId="72">
    <w:name w:val="Нет списка7"/>
    <w:next w:val="a7"/>
    <w:uiPriority w:val="99"/>
    <w:semiHidden/>
    <w:unhideWhenUsed/>
    <w:rsid w:val="00B961ED"/>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B961ED"/>
    <w:rPr>
      <w:rFonts w:cs="Times New Roman"/>
      <w:sz w:val="24"/>
      <w:szCs w:val="24"/>
      <w:lang w:val="ru-RU" w:eastAsia="ru-RU"/>
    </w:rPr>
  </w:style>
  <w:style w:type="character" w:customStyle="1" w:styleId="115">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961ED"/>
    <w:rPr>
      <w:rFonts w:ascii="Cambria" w:hAnsi="Cambria"/>
      <w:b/>
      <w:color w:val="auto"/>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961ED"/>
    <w:rPr>
      <w:b/>
      <w:snapToGrid w:val="0"/>
      <w:sz w:val="28"/>
      <w:lang w:val="ru-RU" w:eastAsia="ru-RU"/>
    </w:rPr>
  </w:style>
  <w:style w:type="character" w:customStyle="1" w:styleId="310">
    <w:name w:val="Заголовок 3 Знак1"/>
    <w:aliases w:val="H3 Знак1"/>
    <w:uiPriority w:val="99"/>
    <w:locked/>
    <w:rsid w:val="00B961ED"/>
    <w:rPr>
      <w:rFonts w:ascii="Cambria" w:hAnsi="Cambria"/>
      <w:b/>
      <w:color w:val="auto"/>
      <w:sz w:val="24"/>
    </w:rPr>
  </w:style>
  <w:style w:type="paragraph" w:styleId="46">
    <w:name w:val="toc 4"/>
    <w:basedOn w:val="a4"/>
    <w:next w:val="a4"/>
    <w:autoRedefine/>
    <w:uiPriority w:val="99"/>
    <w:semiHidden/>
    <w:rsid w:val="00B961ED"/>
    <w:pPr>
      <w:spacing w:after="0" w:line="240" w:lineRule="auto"/>
      <w:ind w:left="720"/>
    </w:pPr>
    <w:rPr>
      <w:rFonts w:ascii="Times New Roman" w:eastAsia="Times New Roman" w:hAnsi="Times New Roman" w:cs="Times New Roman"/>
      <w:sz w:val="24"/>
      <w:szCs w:val="24"/>
      <w:lang w:eastAsia="ru-RU"/>
    </w:rPr>
  </w:style>
  <w:style w:type="paragraph" w:styleId="54">
    <w:name w:val="toc 5"/>
    <w:basedOn w:val="a4"/>
    <w:next w:val="a4"/>
    <w:autoRedefine/>
    <w:uiPriority w:val="99"/>
    <w:semiHidden/>
    <w:rsid w:val="00B961ED"/>
    <w:pPr>
      <w:spacing w:after="0" w:line="240" w:lineRule="auto"/>
      <w:ind w:left="960"/>
    </w:pPr>
    <w:rPr>
      <w:rFonts w:ascii="Times New Roman" w:eastAsia="Times New Roman" w:hAnsi="Times New Roman" w:cs="Times New Roman"/>
      <w:sz w:val="24"/>
      <w:szCs w:val="24"/>
      <w:lang w:eastAsia="ru-RU"/>
    </w:rPr>
  </w:style>
  <w:style w:type="paragraph" w:styleId="63">
    <w:name w:val="toc 6"/>
    <w:basedOn w:val="a4"/>
    <w:next w:val="a4"/>
    <w:autoRedefine/>
    <w:uiPriority w:val="99"/>
    <w:semiHidden/>
    <w:rsid w:val="00B961ED"/>
    <w:pPr>
      <w:spacing w:after="0" w:line="240" w:lineRule="auto"/>
      <w:ind w:left="1200"/>
    </w:pPr>
    <w:rPr>
      <w:rFonts w:ascii="Times New Roman" w:eastAsia="Times New Roman" w:hAnsi="Times New Roman" w:cs="Times New Roman"/>
      <w:sz w:val="24"/>
      <w:szCs w:val="24"/>
      <w:lang w:eastAsia="ru-RU"/>
    </w:rPr>
  </w:style>
  <w:style w:type="paragraph" w:styleId="73">
    <w:name w:val="toc 7"/>
    <w:basedOn w:val="a4"/>
    <w:next w:val="a4"/>
    <w:autoRedefine/>
    <w:uiPriority w:val="99"/>
    <w:semiHidden/>
    <w:rsid w:val="00B961ED"/>
    <w:pPr>
      <w:spacing w:after="0" w:line="240" w:lineRule="auto"/>
      <w:ind w:left="1440"/>
    </w:pPr>
    <w:rPr>
      <w:rFonts w:ascii="Times New Roman" w:eastAsia="Times New Roman" w:hAnsi="Times New Roman" w:cs="Times New Roman"/>
      <w:sz w:val="24"/>
      <w:szCs w:val="24"/>
      <w:lang w:eastAsia="ru-RU"/>
    </w:rPr>
  </w:style>
  <w:style w:type="paragraph" w:styleId="82">
    <w:name w:val="toc 8"/>
    <w:basedOn w:val="a4"/>
    <w:next w:val="a4"/>
    <w:autoRedefine/>
    <w:uiPriority w:val="99"/>
    <w:semiHidden/>
    <w:rsid w:val="00B961ED"/>
    <w:pPr>
      <w:spacing w:after="0" w:line="240" w:lineRule="auto"/>
      <w:ind w:left="1680"/>
    </w:pPr>
    <w:rPr>
      <w:rFonts w:ascii="Times New Roman" w:eastAsia="Times New Roman" w:hAnsi="Times New Roman" w:cs="Times New Roman"/>
      <w:sz w:val="24"/>
      <w:szCs w:val="24"/>
      <w:lang w:eastAsia="ru-RU"/>
    </w:rPr>
  </w:style>
  <w:style w:type="paragraph" w:styleId="92">
    <w:name w:val="toc 9"/>
    <w:basedOn w:val="a4"/>
    <w:next w:val="a4"/>
    <w:autoRedefine/>
    <w:uiPriority w:val="99"/>
    <w:semiHidden/>
    <w:rsid w:val="00B961ED"/>
    <w:pPr>
      <w:spacing w:after="0" w:line="240" w:lineRule="auto"/>
      <w:ind w:left="1920"/>
    </w:pPr>
    <w:rPr>
      <w:rFonts w:ascii="Times New Roman" w:eastAsia="Times New Roman" w:hAnsi="Times New Roman" w:cs="Times New Roman"/>
      <w:sz w:val="24"/>
      <w:szCs w:val="24"/>
      <w:lang w:eastAsia="ru-RU"/>
    </w:rPr>
  </w:style>
  <w:style w:type="character" w:customStyle="1" w:styleId="132">
    <w:name w:val="Знак Знак13"/>
    <w:uiPriority w:val="99"/>
    <w:semiHidden/>
    <w:locked/>
    <w:rsid w:val="00B961ED"/>
  </w:style>
  <w:style w:type="character" w:customStyle="1" w:styleId="HeaderChar1">
    <w:name w:val="Header Char1"/>
    <w:aliases w:val="Heder Char1,Titul Char1"/>
    <w:uiPriority w:val="99"/>
    <w:semiHidden/>
    <w:locked/>
    <w:rsid w:val="00B961ED"/>
    <w:rPr>
      <w:rFonts w:cs="Times New Roman"/>
      <w:sz w:val="24"/>
      <w:szCs w:val="24"/>
    </w:rPr>
  </w:style>
  <w:style w:type="character" w:customStyle="1" w:styleId="1d">
    <w:name w:val="Верхний колонтитул Знак1"/>
    <w:aliases w:val="Heder Знак1,Titul Знак1"/>
    <w:uiPriority w:val="99"/>
    <w:semiHidden/>
    <w:locked/>
    <w:rsid w:val="00B961ED"/>
    <w:rPr>
      <w:sz w:val="24"/>
    </w:rPr>
  </w:style>
  <w:style w:type="paragraph" w:styleId="afff8">
    <w:name w:val="caption"/>
    <w:basedOn w:val="a4"/>
    <w:next w:val="a4"/>
    <w:uiPriority w:val="99"/>
    <w:qFormat/>
    <w:rsid w:val="00B961ED"/>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961ED"/>
    <w:pPr>
      <w:numPr>
        <w:numId w:val="11"/>
      </w:numPr>
      <w:spacing w:after="0" w:line="240" w:lineRule="auto"/>
    </w:pPr>
    <w:rPr>
      <w:rFonts w:ascii="Times New Roman" w:eastAsia="Times New Roman" w:hAnsi="Times New Roman" w:cs="Times New Roman"/>
      <w:sz w:val="24"/>
      <w:szCs w:val="24"/>
      <w:lang w:eastAsia="ru-RU"/>
    </w:rPr>
  </w:style>
  <w:style w:type="paragraph" w:styleId="2e">
    <w:name w:val="List 2"/>
    <w:basedOn w:val="a4"/>
    <w:uiPriority w:val="99"/>
    <w:semiHidden/>
    <w:rsid w:val="00B961ED"/>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961ED"/>
    <w:pPr>
      <w:numPr>
        <w:numId w:val="12"/>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uiPriority w:val="99"/>
    <w:semiHidden/>
    <w:rsid w:val="00B961ED"/>
    <w:pPr>
      <w:numPr>
        <w:numId w:val="1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uiPriority w:val="99"/>
    <w:semiHidden/>
    <w:rsid w:val="00B961ED"/>
    <w:pPr>
      <w:numPr>
        <w:numId w:val="14"/>
      </w:numPr>
      <w:spacing w:after="0" w:line="240" w:lineRule="auto"/>
    </w:pPr>
    <w:rPr>
      <w:rFonts w:ascii="Times New Roman" w:eastAsia="Times New Roman" w:hAnsi="Times New Roman" w:cs="Times New Roman"/>
      <w:sz w:val="24"/>
      <w:szCs w:val="24"/>
      <w:lang w:eastAsia="ru-RU"/>
    </w:rPr>
  </w:style>
  <w:style w:type="paragraph" w:styleId="afff9">
    <w:name w:val="List Continue"/>
    <w:basedOn w:val="a4"/>
    <w:uiPriority w:val="99"/>
    <w:semiHidden/>
    <w:rsid w:val="00B961ED"/>
    <w:pPr>
      <w:spacing w:after="120" w:line="240" w:lineRule="auto"/>
      <w:ind w:left="283"/>
    </w:pPr>
    <w:rPr>
      <w:rFonts w:ascii="Times New Roman" w:eastAsia="Times New Roman" w:hAnsi="Times New Roman" w:cs="Times New Roman"/>
      <w:sz w:val="24"/>
      <w:szCs w:val="24"/>
      <w:lang w:eastAsia="ru-RU"/>
    </w:rPr>
  </w:style>
  <w:style w:type="paragraph" w:styleId="afffa">
    <w:name w:val="Document Map"/>
    <w:basedOn w:val="a4"/>
    <w:link w:val="afffb"/>
    <w:uiPriority w:val="99"/>
    <w:semiHidden/>
    <w:rsid w:val="00B961ED"/>
    <w:pPr>
      <w:shd w:val="clear" w:color="auto" w:fill="000080"/>
      <w:spacing w:after="0" w:line="240" w:lineRule="auto"/>
    </w:pPr>
    <w:rPr>
      <w:rFonts w:ascii="Tahoma" w:eastAsia="Times New Roman" w:hAnsi="Tahoma" w:cs="Tahoma"/>
      <w:sz w:val="24"/>
      <w:szCs w:val="24"/>
      <w:lang w:eastAsia="ru-RU"/>
    </w:rPr>
  </w:style>
  <w:style w:type="character" w:customStyle="1" w:styleId="afffb">
    <w:name w:val="Схема документа Знак"/>
    <w:basedOn w:val="a5"/>
    <w:link w:val="afffa"/>
    <w:uiPriority w:val="99"/>
    <w:semiHidden/>
    <w:rsid w:val="00B961ED"/>
    <w:rPr>
      <w:rFonts w:ascii="Tahoma" w:eastAsia="Times New Roman" w:hAnsi="Tahoma" w:cs="Tahoma"/>
      <w:sz w:val="24"/>
      <w:szCs w:val="24"/>
      <w:shd w:val="clear" w:color="auto" w:fill="000080"/>
      <w:lang w:eastAsia="ru-RU"/>
    </w:rPr>
  </w:style>
  <w:style w:type="character" w:customStyle="1" w:styleId="PlainTextChar">
    <w:name w:val="Plain Text Char"/>
    <w:uiPriority w:val="99"/>
    <w:locked/>
    <w:rsid w:val="00B961ED"/>
    <w:rPr>
      <w:rFonts w:ascii="Courier New" w:hAnsi="Courier New" w:cs="Courier New"/>
      <w:snapToGrid w:val="0"/>
    </w:rPr>
  </w:style>
  <w:style w:type="character" w:customStyle="1" w:styleId="1e">
    <w:name w:val="Знак Знак1"/>
    <w:uiPriority w:val="99"/>
    <w:locked/>
    <w:rsid w:val="00B961ED"/>
    <w:rPr>
      <w:rFonts w:ascii="Tahoma" w:hAnsi="Tahoma" w:cs="Tahoma"/>
      <w:sz w:val="16"/>
      <w:szCs w:val="16"/>
    </w:rPr>
  </w:style>
  <w:style w:type="paragraph" w:customStyle="1" w:styleId="Revision1">
    <w:name w:val="Revision1"/>
    <w:uiPriority w:val="99"/>
    <w:semiHidden/>
    <w:rsid w:val="00B961ED"/>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Char"/>
    <w:uiPriority w:val="99"/>
    <w:rsid w:val="00B961ED"/>
    <w:pPr>
      <w:spacing w:after="200" w:line="276" w:lineRule="auto"/>
      <w:ind w:left="720"/>
    </w:pPr>
    <w:rPr>
      <w:rFonts w:ascii="Calibri" w:eastAsia="Times New Roman" w:hAnsi="Calibri" w:cs="Times New Roman"/>
      <w:szCs w:val="20"/>
    </w:rPr>
  </w:style>
  <w:style w:type="paragraph" w:customStyle="1" w:styleId="ConsTitle">
    <w:name w:val="ConsTitle"/>
    <w:uiPriority w:val="99"/>
    <w:rsid w:val="00B961ED"/>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c">
    <w:name w:val="Знак"/>
    <w:basedOn w:val="a4"/>
    <w:uiPriority w:val="99"/>
    <w:rsid w:val="00B961ED"/>
    <w:pPr>
      <w:tabs>
        <w:tab w:val="num" w:pos="360"/>
      </w:tabs>
      <w:spacing w:line="240" w:lineRule="exact"/>
    </w:pPr>
    <w:rPr>
      <w:rFonts w:ascii="Verdana" w:eastAsia="Times New Roman" w:hAnsi="Verdana" w:cs="Verdana"/>
      <w:sz w:val="20"/>
      <w:szCs w:val="20"/>
      <w:lang w:val="en-US"/>
    </w:rPr>
  </w:style>
  <w:style w:type="paragraph" w:customStyle="1" w:styleId="afffd">
    <w:name w:val="Знак Знак Знак Знак"/>
    <w:basedOn w:val="a4"/>
    <w:uiPriority w:val="99"/>
    <w:rsid w:val="00B961ED"/>
    <w:pPr>
      <w:spacing w:line="240" w:lineRule="exact"/>
    </w:pPr>
    <w:rPr>
      <w:rFonts w:ascii="Verdana" w:eastAsia="Times New Roman" w:hAnsi="Verdana" w:cs="Verdana"/>
      <w:sz w:val="20"/>
      <w:szCs w:val="20"/>
      <w:lang w:val="en-US"/>
    </w:rPr>
  </w:style>
  <w:style w:type="paragraph" w:customStyle="1" w:styleId="1f">
    <w:name w:val="заголовок 1"/>
    <w:basedOn w:val="a4"/>
    <w:next w:val="a4"/>
    <w:uiPriority w:val="99"/>
    <w:rsid w:val="00B961ED"/>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961ED"/>
    <w:pPr>
      <w:numPr>
        <w:numId w:val="15"/>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0"/>
    <w:uiPriority w:val="99"/>
    <w:rsid w:val="00B961ED"/>
    <w:pPr>
      <w:numPr>
        <w:ilvl w:val="2"/>
      </w:numPr>
      <w:tabs>
        <w:tab w:val="num" w:pos="1134"/>
      </w:tabs>
    </w:pPr>
  </w:style>
  <w:style w:type="paragraph" w:customStyle="1" w:styleId="afffe">
    <w:name w:val="Заголовок статьи"/>
    <w:basedOn w:val="a4"/>
    <w:next w:val="a4"/>
    <w:uiPriority w:val="99"/>
    <w:rsid w:val="00B961E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961E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961E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961ED"/>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961E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
    <w:name w:val="Подраздел"/>
    <w:basedOn w:val="a4"/>
    <w:uiPriority w:val="99"/>
    <w:rsid w:val="00B961ED"/>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0">
    <w:name w:val="регламент список"/>
    <w:basedOn w:val="33"/>
    <w:autoRedefine/>
    <w:uiPriority w:val="99"/>
    <w:rsid w:val="00B961ED"/>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3">
    <w:name w:val="Пункт_2"/>
    <w:basedOn w:val="a4"/>
    <w:uiPriority w:val="99"/>
    <w:rsid w:val="00B961E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4"/>
    <w:uiPriority w:val="99"/>
    <w:rsid w:val="00B961E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961ED"/>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961ED"/>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1">
    <w:name w:val="Подпункт"/>
    <w:basedOn w:val="aff9"/>
    <w:uiPriority w:val="99"/>
    <w:rsid w:val="00B961ED"/>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1"/>
    <w:uiPriority w:val="99"/>
    <w:rsid w:val="00B961ED"/>
    <w:pPr>
      <w:numPr>
        <w:numId w:val="18"/>
      </w:numPr>
      <w:tabs>
        <w:tab w:val="num" w:pos="926"/>
      </w:tabs>
      <w:ind w:left="0"/>
    </w:pPr>
  </w:style>
  <w:style w:type="paragraph" w:customStyle="1" w:styleId="affff2">
    <w:name w:val="маркированный"/>
    <w:basedOn w:val="a4"/>
    <w:uiPriority w:val="99"/>
    <w:semiHidden/>
    <w:rsid w:val="00B961ED"/>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f0">
    <w:name w:val="Обычный1 Знак"/>
    <w:link w:val="116"/>
    <w:uiPriority w:val="99"/>
    <w:locked/>
    <w:rsid w:val="00B961ED"/>
    <w:rPr>
      <w:lang w:eastAsia="ru-RU"/>
    </w:rPr>
  </w:style>
  <w:style w:type="paragraph" w:customStyle="1" w:styleId="116">
    <w:name w:val="Обычный11"/>
    <w:link w:val="1f0"/>
    <w:uiPriority w:val="99"/>
    <w:rsid w:val="00B961ED"/>
    <w:pPr>
      <w:widowControl w:val="0"/>
      <w:autoSpaceDE w:val="0"/>
      <w:autoSpaceDN w:val="0"/>
      <w:spacing w:before="120" w:after="120" w:line="240" w:lineRule="auto"/>
      <w:ind w:firstLine="567"/>
      <w:jc w:val="both"/>
    </w:pPr>
    <w:rPr>
      <w:lang w:eastAsia="ru-RU"/>
    </w:rPr>
  </w:style>
  <w:style w:type="paragraph" w:customStyle="1" w:styleId="affff3">
    <w:name w:val="АриалТабл"/>
    <w:basedOn w:val="af8"/>
    <w:uiPriority w:val="99"/>
    <w:rsid w:val="00B961ED"/>
    <w:pPr>
      <w:widowControl w:val="0"/>
      <w:adjustRightInd w:val="0"/>
      <w:spacing w:before="0" w:after="0" w:line="240" w:lineRule="auto"/>
      <w:ind w:firstLine="0"/>
    </w:pPr>
    <w:rPr>
      <w:rFonts w:eastAsia="Times New Roman" w:cs="Times New Roman"/>
      <w:sz w:val="24"/>
      <w:szCs w:val="20"/>
      <w:lang w:eastAsia="ru-RU"/>
    </w:rPr>
  </w:style>
  <w:style w:type="paragraph" w:customStyle="1" w:styleId="affff4">
    <w:name w:val="Стиль начало"/>
    <w:basedOn w:val="a4"/>
    <w:uiPriority w:val="99"/>
    <w:rsid w:val="00B961ED"/>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961E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961E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АриалСписок"/>
    <w:basedOn w:val="a4"/>
    <w:uiPriority w:val="99"/>
    <w:rsid w:val="00B961ED"/>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6">
    <w:name w:val="Текст таблицы"/>
    <w:basedOn w:val="a4"/>
    <w:uiPriority w:val="99"/>
    <w:semiHidden/>
    <w:rsid w:val="00B961ED"/>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961ED"/>
    <w:pPr>
      <w:numPr>
        <w:ilvl w:val="1"/>
        <w:numId w:val="19"/>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7">
    <w:name w:val="Подподподпункт"/>
    <w:basedOn w:val="a4"/>
    <w:uiPriority w:val="99"/>
    <w:rsid w:val="00B961E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961ED"/>
    <w:pPr>
      <w:numPr>
        <w:numId w:val="19"/>
      </w:numPr>
      <w:snapToGrid w:val="0"/>
      <w:spacing w:before="240" w:after="0" w:line="360" w:lineRule="auto"/>
      <w:jc w:val="center"/>
    </w:pPr>
    <w:rPr>
      <w:rFonts w:ascii="Arial" w:eastAsia="Times New Roman" w:hAnsi="Arial" w:cs="Arial"/>
      <w:b/>
      <w:bCs/>
      <w:sz w:val="28"/>
      <w:szCs w:val="28"/>
      <w:lang w:eastAsia="ru-RU"/>
    </w:rPr>
  </w:style>
  <w:style w:type="character" w:customStyle="1" w:styleId="47">
    <w:name w:val="Пункт_4 Знак"/>
    <w:link w:val="48"/>
    <w:uiPriority w:val="99"/>
    <w:locked/>
    <w:rsid w:val="00B961ED"/>
    <w:rPr>
      <w:sz w:val="28"/>
    </w:rPr>
  </w:style>
  <w:style w:type="paragraph" w:customStyle="1" w:styleId="48">
    <w:name w:val="Пункт_4"/>
    <w:basedOn w:val="a4"/>
    <w:link w:val="47"/>
    <w:uiPriority w:val="99"/>
    <w:rsid w:val="00B961ED"/>
    <w:pPr>
      <w:tabs>
        <w:tab w:val="num" w:pos="2880"/>
      </w:tabs>
      <w:spacing w:after="0" w:line="240" w:lineRule="auto"/>
      <w:ind w:left="2880" w:hanging="360"/>
      <w:jc w:val="both"/>
    </w:pPr>
    <w:rPr>
      <w:sz w:val="28"/>
    </w:rPr>
  </w:style>
  <w:style w:type="paragraph" w:customStyle="1" w:styleId="rvps44">
    <w:name w:val="rvps44"/>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961E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961E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961E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961E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961E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961E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961E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961E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961E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961E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961ED"/>
    <w:rPr>
      <w:b/>
      <w:color w:val="0000FF"/>
      <w:sz w:val="20"/>
    </w:rPr>
  </w:style>
  <w:style w:type="character" w:customStyle="1" w:styleId="FontStyle15">
    <w:name w:val="Font Style15"/>
    <w:uiPriority w:val="99"/>
    <w:rsid w:val="00B961ED"/>
    <w:rPr>
      <w:rFonts w:ascii="Times New Roman" w:hAnsi="Times New Roman"/>
      <w:sz w:val="26"/>
    </w:rPr>
  </w:style>
  <w:style w:type="character" w:customStyle="1" w:styleId="affff8">
    <w:name w:val="комментарий"/>
    <w:uiPriority w:val="99"/>
    <w:rsid w:val="00B961ED"/>
    <w:rPr>
      <w:b/>
      <w:i/>
      <w:shd w:val="clear" w:color="auto" w:fill="auto"/>
    </w:rPr>
  </w:style>
  <w:style w:type="character" w:customStyle="1" w:styleId="affff9">
    <w:name w:val="Основной шрифт"/>
    <w:uiPriority w:val="99"/>
    <w:semiHidden/>
    <w:rsid w:val="00B961ED"/>
  </w:style>
  <w:style w:type="character" w:customStyle="1" w:styleId="affffa">
    <w:name w:val="Подпункт Знак"/>
    <w:uiPriority w:val="99"/>
    <w:rsid w:val="00B961ED"/>
    <w:rPr>
      <w:sz w:val="28"/>
      <w:lang w:val="ru-RU" w:eastAsia="ru-RU"/>
    </w:rPr>
  </w:style>
  <w:style w:type="character" w:customStyle="1" w:styleId="FontStyle11">
    <w:name w:val="Font Style11"/>
    <w:uiPriority w:val="99"/>
    <w:rsid w:val="00B961ED"/>
    <w:rPr>
      <w:rFonts w:ascii="Times New Roman" w:hAnsi="Times New Roman"/>
      <w:sz w:val="26"/>
    </w:rPr>
  </w:style>
  <w:style w:type="character" w:customStyle="1" w:styleId="Sp1">
    <w:name w:val="Sp1 Знак Знак"/>
    <w:uiPriority w:val="99"/>
    <w:rsid w:val="00B961ED"/>
    <w:rPr>
      <w:b/>
      <w:kern w:val="24"/>
      <w:sz w:val="24"/>
      <w:lang w:val="ru-RU" w:eastAsia="ru-RU"/>
    </w:rPr>
  </w:style>
  <w:style w:type="character" w:customStyle="1" w:styleId="FontStyle33">
    <w:name w:val="Font Style33"/>
    <w:uiPriority w:val="99"/>
    <w:rsid w:val="00B961ED"/>
    <w:rPr>
      <w:rFonts w:ascii="Times New Roman" w:hAnsi="Times New Roman"/>
      <w:sz w:val="26"/>
    </w:rPr>
  </w:style>
  <w:style w:type="character" w:customStyle="1" w:styleId="FontStyle57">
    <w:name w:val="Font Style57"/>
    <w:uiPriority w:val="99"/>
    <w:rsid w:val="00B961ED"/>
    <w:rPr>
      <w:rFonts w:ascii="Times New Roman" w:hAnsi="Times New Roman"/>
      <w:b/>
      <w:sz w:val="20"/>
    </w:rPr>
  </w:style>
  <w:style w:type="character" w:customStyle="1" w:styleId="urtxtstd1">
    <w:name w:val="urtxtstd1"/>
    <w:uiPriority w:val="99"/>
    <w:rsid w:val="00B961ED"/>
    <w:rPr>
      <w:rFonts w:ascii="Arial" w:hAnsi="Arial"/>
      <w:sz w:val="17"/>
    </w:rPr>
  </w:style>
  <w:style w:type="character" w:customStyle="1" w:styleId="rvts9">
    <w:name w:val="rvts9"/>
    <w:uiPriority w:val="99"/>
    <w:rsid w:val="00B961ED"/>
    <w:rPr>
      <w:rFonts w:ascii="Times New Roman" w:hAnsi="Times New Roman"/>
      <w:b/>
      <w:sz w:val="28"/>
    </w:rPr>
  </w:style>
  <w:style w:type="character" w:customStyle="1" w:styleId="rvts6">
    <w:name w:val="rvts6"/>
    <w:uiPriority w:val="99"/>
    <w:rsid w:val="00B961ED"/>
    <w:rPr>
      <w:rFonts w:ascii="Times New Roman" w:hAnsi="Times New Roman"/>
      <w:sz w:val="24"/>
    </w:rPr>
  </w:style>
  <w:style w:type="character" w:customStyle="1" w:styleId="rvts30">
    <w:name w:val="rvts30"/>
    <w:uiPriority w:val="99"/>
    <w:rsid w:val="00B961ED"/>
    <w:rPr>
      <w:rFonts w:ascii="Times New Roman" w:hAnsi="Times New Roman"/>
      <w:sz w:val="22"/>
    </w:rPr>
  </w:style>
  <w:style w:type="character" w:customStyle="1" w:styleId="rvts36">
    <w:name w:val="rvts36"/>
    <w:uiPriority w:val="99"/>
    <w:rsid w:val="00B961ED"/>
    <w:rPr>
      <w:rFonts w:ascii="Times New Roman" w:hAnsi="Times New Roman"/>
      <w:color w:val="000000"/>
      <w:sz w:val="22"/>
    </w:rPr>
  </w:style>
  <w:style w:type="character" w:customStyle="1" w:styleId="rvts25">
    <w:name w:val="rvts25"/>
    <w:uiPriority w:val="99"/>
    <w:rsid w:val="00B961ED"/>
    <w:rPr>
      <w:rFonts w:ascii="Times New Roman" w:hAnsi="Times New Roman"/>
      <w:b/>
      <w:i/>
      <w:shd w:val="clear" w:color="auto" w:fill="FDE9D9"/>
    </w:rPr>
  </w:style>
  <w:style w:type="character" w:customStyle="1" w:styleId="rvts46">
    <w:name w:val="rvts46"/>
    <w:uiPriority w:val="99"/>
    <w:rsid w:val="00B961ED"/>
    <w:rPr>
      <w:rFonts w:ascii="Times New Roman" w:hAnsi="Times New Roman"/>
      <w:i/>
      <w:shd w:val="clear" w:color="auto" w:fill="auto"/>
    </w:rPr>
  </w:style>
  <w:style w:type="character" w:customStyle="1" w:styleId="urtxtstd">
    <w:name w:val="urtxtstd"/>
    <w:uiPriority w:val="99"/>
    <w:rsid w:val="00B961ED"/>
  </w:style>
  <w:style w:type="table" w:customStyle="1" w:styleId="122">
    <w:name w:val="Сетка таблицы12"/>
    <w:basedOn w:val="a6"/>
    <w:next w:val="af1"/>
    <w:uiPriority w:val="99"/>
    <w:locked/>
    <w:rsid w:val="00B96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uiPriority w:val="99"/>
    <w:rsid w:val="00B961ED"/>
    <w:pPr>
      <w:numPr>
        <w:numId w:val="22"/>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B961ED"/>
    <w:pPr>
      <w:numPr>
        <w:numId w:val="23"/>
      </w:numPr>
      <w:suppressAutoHyphens/>
      <w:spacing w:before="120" w:after="0" w:line="240" w:lineRule="auto"/>
    </w:pPr>
    <w:rPr>
      <w:rFonts w:ascii="Arial" w:eastAsia="Times New Roman" w:hAnsi="Arial" w:cs="Arial"/>
      <w:sz w:val="24"/>
      <w:szCs w:val="24"/>
      <w:lang w:val="en-US" w:eastAsia="ar-SA"/>
    </w:rPr>
  </w:style>
  <w:style w:type="paragraph" w:customStyle="1" w:styleId="affffb">
    <w:name w:val="Текст_бо"/>
    <w:basedOn w:val="af4"/>
    <w:autoRedefine/>
    <w:uiPriority w:val="99"/>
    <w:rsid w:val="00B961ED"/>
    <w:pPr>
      <w:snapToGrid/>
      <w:jc w:val="center"/>
    </w:pPr>
    <w:rPr>
      <w:rFonts w:ascii="Times New Roman" w:hAnsi="Times New Roman"/>
      <w:b/>
      <w:bCs/>
      <w:snapToGrid w:val="0"/>
      <w:sz w:val="26"/>
      <w:szCs w:val="26"/>
    </w:rPr>
  </w:style>
  <w:style w:type="paragraph" w:customStyle="1" w:styleId="affffc">
    <w:name w:val="текст смк"/>
    <w:basedOn w:val="a4"/>
    <w:link w:val="affffd"/>
    <w:uiPriority w:val="99"/>
    <w:rsid w:val="00B961E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d">
    <w:name w:val="текст смк Знак"/>
    <w:link w:val="affffc"/>
    <w:uiPriority w:val="99"/>
    <w:locked/>
    <w:rsid w:val="00B961ED"/>
    <w:rPr>
      <w:rFonts w:ascii="Times New Roman" w:eastAsia="Times New Roman" w:hAnsi="Times New Roman" w:cs="Times New Roman"/>
      <w:sz w:val="26"/>
      <w:szCs w:val="20"/>
      <w:lang w:eastAsia="ru-RU"/>
    </w:rPr>
  </w:style>
  <w:style w:type="character" w:customStyle="1" w:styleId="ListParagraphChar">
    <w:name w:val="List Paragraph Char"/>
    <w:link w:val="ListParagraph1"/>
    <w:uiPriority w:val="99"/>
    <w:locked/>
    <w:rsid w:val="00B961ED"/>
    <w:rPr>
      <w:rFonts w:ascii="Calibri" w:eastAsia="Times New Roman" w:hAnsi="Calibri" w:cs="Times New Roman"/>
      <w:szCs w:val="20"/>
    </w:rPr>
  </w:style>
  <w:style w:type="character" w:customStyle="1" w:styleId="117">
    <w:name w:val="Знак Знак11"/>
    <w:uiPriority w:val="99"/>
    <w:locked/>
    <w:rsid w:val="00B961ED"/>
    <w:rPr>
      <w:rFonts w:ascii="Arial" w:hAnsi="Arial" w:cs="Arial"/>
      <w:b/>
      <w:bCs/>
      <w:sz w:val="26"/>
      <w:szCs w:val="26"/>
      <w:lang w:val="ru-RU" w:eastAsia="ru-RU"/>
    </w:rPr>
  </w:style>
  <w:style w:type="character" w:customStyle="1" w:styleId="101">
    <w:name w:val="Знак Знак10"/>
    <w:uiPriority w:val="99"/>
    <w:locked/>
    <w:rsid w:val="00B961ED"/>
    <w:rPr>
      <w:rFonts w:cs="Times New Roman"/>
      <w:b/>
      <w:bCs/>
      <w:sz w:val="28"/>
      <w:szCs w:val="28"/>
      <w:lang w:val="ru-RU" w:eastAsia="ru-RU"/>
    </w:rPr>
  </w:style>
  <w:style w:type="character" w:customStyle="1" w:styleId="93">
    <w:name w:val="Знак Знак9"/>
    <w:uiPriority w:val="99"/>
    <w:locked/>
    <w:rsid w:val="00B961ED"/>
    <w:rPr>
      <w:rFonts w:ascii="Arial" w:hAnsi="Arial" w:cs="Arial"/>
      <w:sz w:val="22"/>
      <w:szCs w:val="22"/>
      <w:lang w:val="ru-RU" w:eastAsia="ru-RU"/>
    </w:rPr>
  </w:style>
  <w:style w:type="character" w:customStyle="1" w:styleId="49">
    <w:name w:val="Знак Знак4"/>
    <w:uiPriority w:val="99"/>
    <w:locked/>
    <w:rsid w:val="00B961ED"/>
    <w:rPr>
      <w:rFonts w:cs="Times New Roman"/>
      <w:sz w:val="24"/>
      <w:szCs w:val="24"/>
      <w:lang w:val="ru-RU" w:eastAsia="ru-RU"/>
    </w:rPr>
  </w:style>
  <w:style w:type="character" w:customStyle="1" w:styleId="64">
    <w:name w:val="Знак Знак6"/>
    <w:uiPriority w:val="99"/>
    <w:locked/>
    <w:rsid w:val="00B961ED"/>
    <w:rPr>
      <w:rFonts w:cs="Times New Roman"/>
      <w:sz w:val="24"/>
      <w:szCs w:val="24"/>
      <w:lang w:val="ru-RU" w:eastAsia="ru-RU"/>
    </w:rPr>
  </w:style>
  <w:style w:type="paragraph" w:styleId="affffe">
    <w:name w:val="List"/>
    <w:basedOn w:val="a4"/>
    <w:uiPriority w:val="99"/>
    <w:rsid w:val="00B961ED"/>
    <w:pPr>
      <w:tabs>
        <w:tab w:val="num" w:pos="1134"/>
      </w:tabs>
      <w:spacing w:after="120" w:line="240" w:lineRule="auto"/>
      <w:ind w:left="1134" w:hanging="1134"/>
      <w:jc w:val="both"/>
    </w:pPr>
    <w:rPr>
      <w:rFonts w:ascii="Times New Roman" w:eastAsia="Times New Roman" w:hAnsi="Times New Roman" w:cs="Times New Roman"/>
      <w:sz w:val="24"/>
      <w:szCs w:val="24"/>
      <w:lang w:eastAsia="ru-RU"/>
    </w:rPr>
  </w:style>
  <w:style w:type="character" w:customStyle="1" w:styleId="74">
    <w:name w:val="Знак Знак7"/>
    <w:uiPriority w:val="99"/>
    <w:locked/>
    <w:rsid w:val="00B961ED"/>
    <w:rPr>
      <w:rFonts w:cs="Times New Roman"/>
      <w:b/>
      <w:bCs/>
      <w:sz w:val="24"/>
      <w:szCs w:val="24"/>
      <w:lang w:val="ru-RU" w:eastAsia="ru-RU"/>
    </w:rPr>
  </w:style>
  <w:style w:type="character" w:customStyle="1" w:styleId="83">
    <w:name w:val="Знак Знак8"/>
    <w:uiPriority w:val="99"/>
    <w:locked/>
    <w:rsid w:val="00B961ED"/>
    <w:rPr>
      <w:rFonts w:cs="Times New Roman"/>
      <w:sz w:val="26"/>
      <w:szCs w:val="26"/>
      <w:lang w:val="ru-RU" w:eastAsia="ru-RU"/>
    </w:rPr>
  </w:style>
  <w:style w:type="character" w:customStyle="1" w:styleId="afffff">
    <w:name w:val="Знак Знак"/>
    <w:uiPriority w:val="99"/>
    <w:locked/>
    <w:rsid w:val="00B961ED"/>
    <w:rPr>
      <w:rFonts w:cs="Times New Roman"/>
      <w:sz w:val="24"/>
      <w:szCs w:val="24"/>
      <w:lang w:val="ru-RU" w:eastAsia="ru-RU"/>
    </w:rPr>
  </w:style>
  <w:style w:type="character" w:customStyle="1" w:styleId="2f">
    <w:name w:val="Знак Знак2"/>
    <w:uiPriority w:val="99"/>
    <w:locked/>
    <w:rsid w:val="00B961ED"/>
    <w:rPr>
      <w:rFonts w:cs="Times New Roman"/>
      <w:sz w:val="24"/>
      <w:szCs w:val="24"/>
      <w:lang w:val="ru-RU" w:eastAsia="ru-RU"/>
    </w:rPr>
  </w:style>
  <w:style w:type="character" w:customStyle="1" w:styleId="3e">
    <w:name w:val="Знак Знак3"/>
    <w:uiPriority w:val="99"/>
    <w:locked/>
    <w:rsid w:val="00B961ED"/>
    <w:rPr>
      <w:rFonts w:cs="Times New Roman"/>
      <w:sz w:val="24"/>
      <w:szCs w:val="24"/>
      <w:lang w:val="ru-RU" w:eastAsia="ru-RU"/>
    </w:rPr>
  </w:style>
  <w:style w:type="character" w:customStyle="1" w:styleId="55">
    <w:name w:val="Знак Знак5"/>
    <w:uiPriority w:val="99"/>
    <w:locked/>
    <w:rsid w:val="00B961ED"/>
    <w:rPr>
      <w:rFonts w:cs="Times New Roman"/>
      <w:sz w:val="16"/>
      <w:szCs w:val="16"/>
      <w:lang w:val="ru-RU" w:eastAsia="ru-RU"/>
    </w:rPr>
  </w:style>
  <w:style w:type="paragraph" w:customStyle="1" w:styleId="-2">
    <w:name w:val="Пункт-2"/>
    <w:basedOn w:val="a4"/>
    <w:uiPriority w:val="99"/>
    <w:rsid w:val="00B961ED"/>
    <w:pPr>
      <w:tabs>
        <w:tab w:val="num" w:pos="1827"/>
      </w:tabs>
      <w:spacing w:after="0" w:line="240" w:lineRule="auto"/>
      <w:ind w:left="1827" w:hanging="567"/>
      <w:jc w:val="both"/>
    </w:pPr>
    <w:rPr>
      <w:rFonts w:ascii="Times New Roman" w:eastAsia="Times New Roman" w:hAnsi="Times New Roman" w:cs="Times New Roman"/>
      <w:sz w:val="28"/>
      <w:szCs w:val="28"/>
      <w:lang w:eastAsia="ru-RU"/>
    </w:rPr>
  </w:style>
  <w:style w:type="paragraph" w:customStyle="1" w:styleId="BodyText31">
    <w:name w:val="Body Text 31"/>
    <w:basedOn w:val="a4"/>
    <w:uiPriority w:val="99"/>
    <w:rsid w:val="00B961ED"/>
    <w:pPr>
      <w:spacing w:before="20" w:after="0" w:line="240" w:lineRule="auto"/>
    </w:pPr>
    <w:rPr>
      <w:rFonts w:ascii="Times New Roman" w:eastAsia="Times New Roman" w:hAnsi="Times New Roman" w:cs="Times New Roman"/>
      <w:b/>
      <w:bCs/>
      <w:sz w:val="24"/>
      <w:szCs w:val="24"/>
      <w:lang w:eastAsia="ru-RU"/>
    </w:rPr>
  </w:style>
  <w:style w:type="paragraph" w:customStyle="1" w:styleId="ListParagraph11">
    <w:name w:val="List Paragraph11"/>
    <w:basedOn w:val="a4"/>
    <w:uiPriority w:val="99"/>
    <w:rsid w:val="00B961ED"/>
    <w:pPr>
      <w:spacing w:after="0" w:line="240" w:lineRule="auto"/>
      <w:ind w:left="720"/>
    </w:pPr>
    <w:rPr>
      <w:rFonts w:ascii="Times New Roman" w:eastAsia="Times New Roman" w:hAnsi="Times New Roman" w:cs="Times New Roman"/>
      <w:sz w:val="24"/>
      <w:szCs w:val="24"/>
    </w:rPr>
  </w:style>
  <w:style w:type="paragraph" w:customStyle="1" w:styleId="listparagraph1cxsplast">
    <w:name w:val="listparagraph1cxsplast"/>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cxspmiddle">
    <w:name w:val="listparagraph1cxspmiddle"/>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ailstyle46">
    <w:name w:val="emailstyle46"/>
    <w:uiPriority w:val="99"/>
    <w:semiHidden/>
    <w:rsid w:val="00B961ED"/>
    <w:rPr>
      <w:rFonts w:ascii="Arial" w:hAnsi="Arial" w:cs="Arial"/>
      <w:color w:val="auto"/>
      <w:sz w:val="20"/>
      <w:szCs w:val="20"/>
    </w:rPr>
  </w:style>
  <w:style w:type="character" w:customStyle="1" w:styleId="ListParagraph">
    <w:name w:val="List Paragraph Знак"/>
    <w:uiPriority w:val="99"/>
    <w:rsid w:val="00B961ED"/>
    <w:rPr>
      <w:rFonts w:ascii="Calibri" w:hAnsi="Calibri"/>
      <w:sz w:val="22"/>
      <w:lang w:val="ru-RU" w:eastAsia="en-US"/>
    </w:rPr>
  </w:style>
  <w:style w:type="paragraph" w:customStyle="1" w:styleId="a1">
    <w:name w:val="Текст_бюл смк"/>
    <w:basedOn w:val="affffc"/>
    <w:uiPriority w:val="99"/>
    <w:rsid w:val="00B961ED"/>
    <w:pPr>
      <w:numPr>
        <w:numId w:val="25"/>
      </w:numPr>
      <w:tabs>
        <w:tab w:val="clear" w:pos="1004"/>
        <w:tab w:val="num" w:pos="390"/>
      </w:tabs>
      <w:ind w:left="390" w:hanging="390"/>
    </w:pPr>
  </w:style>
  <w:style w:type="paragraph" w:customStyle="1" w:styleId="3f">
    <w:name w:val="Текст_бюл3"/>
    <w:basedOn w:val="a4"/>
    <w:uiPriority w:val="99"/>
    <w:rsid w:val="00B961E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1f1">
    <w:name w:val="Замещающий текст1"/>
    <w:uiPriority w:val="99"/>
    <w:semiHidden/>
    <w:rsid w:val="00B961ED"/>
    <w:rPr>
      <w:rFonts w:cs="Times New Roman"/>
      <w:color w:val="808080"/>
    </w:rPr>
  </w:style>
  <w:style w:type="numbering" w:styleId="111111">
    <w:name w:val="Outline List 2"/>
    <w:basedOn w:val="a7"/>
    <w:uiPriority w:val="99"/>
    <w:rsid w:val="00B961ED"/>
  </w:style>
  <w:style w:type="numbering" w:customStyle="1" w:styleId="10">
    <w:name w:val="Стиль1"/>
    <w:rsid w:val="00B961ED"/>
    <w:pPr>
      <w:numPr>
        <w:numId w:val="20"/>
      </w:numPr>
    </w:pPr>
  </w:style>
  <w:style w:type="numbering" w:customStyle="1" w:styleId="21">
    <w:name w:val="Стиль2"/>
    <w:rsid w:val="00B961ED"/>
    <w:pPr>
      <w:numPr>
        <w:numId w:val="21"/>
      </w:numPr>
    </w:pPr>
  </w:style>
  <w:style w:type="numbering" w:customStyle="1" w:styleId="41">
    <w:name w:val="Стиль41"/>
    <w:rsid w:val="00B961ED"/>
    <w:pPr>
      <w:numPr>
        <w:numId w:val="10"/>
      </w:numPr>
    </w:pPr>
  </w:style>
  <w:style w:type="paragraph" w:customStyle="1" w:styleId="xl63">
    <w:name w:val="xl63"/>
    <w:basedOn w:val="a4"/>
    <w:uiPriority w:val="99"/>
    <w:rsid w:val="00B961ED"/>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5">
    <w:name w:val="xl6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6">
    <w:name w:val="xl66"/>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7">
    <w:name w:val="xl67"/>
    <w:basedOn w:val="a4"/>
    <w:uiPriority w:val="99"/>
    <w:rsid w:val="00B961ED"/>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4"/>
    <w:uiPriority w:val="99"/>
    <w:rsid w:val="00B961ED"/>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B961ED"/>
    <w:pPr>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uiPriority w:val="99"/>
    <w:rsid w:val="00B961ED"/>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uiPriority w:val="99"/>
    <w:rsid w:val="00B961E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uiPriority w:val="99"/>
    <w:rsid w:val="00B961E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4"/>
    <w:uiPriority w:val="99"/>
    <w:rsid w:val="00B961ED"/>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4"/>
    <w:uiPriority w:val="99"/>
    <w:rsid w:val="00B961ED"/>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4"/>
    <w:uiPriority w:val="99"/>
    <w:rsid w:val="00B961ED"/>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0">
    <w:name w:val="xl80"/>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3">
    <w:name w:val="xl83"/>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4"/>
    <w:uiPriority w:val="99"/>
    <w:rsid w:val="00B961ED"/>
    <w:pPr>
      <w:pBdr>
        <w:top w:val="single" w:sz="4"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5">
    <w:name w:val="xl8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6">
    <w:name w:val="xl86"/>
    <w:basedOn w:val="a4"/>
    <w:uiPriority w:val="99"/>
    <w:rsid w:val="00B961ED"/>
    <w:pPr>
      <w:pBdr>
        <w:top w:val="single" w:sz="8" w:space="0" w:color="auto"/>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4"/>
    <w:uiPriority w:val="99"/>
    <w:rsid w:val="00B961ED"/>
    <w:pPr>
      <w:pBdr>
        <w:top w:val="single" w:sz="8" w:space="0" w:color="auto"/>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4"/>
    <w:uiPriority w:val="99"/>
    <w:rsid w:val="00B961E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4"/>
    <w:uiPriority w:val="99"/>
    <w:rsid w:val="00B961ED"/>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5">
    <w:name w:val="xl9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7">
    <w:name w:val="xl97"/>
    <w:basedOn w:val="a4"/>
    <w:uiPriority w:val="99"/>
    <w:rsid w:val="00B961ED"/>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9">
    <w:name w:val="xl99"/>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0">
    <w:name w:val="xl100"/>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B961E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3">
    <w:name w:val="xl103"/>
    <w:basedOn w:val="a4"/>
    <w:uiPriority w:val="99"/>
    <w:rsid w:val="00B961ED"/>
    <w:pPr>
      <w:pBdr>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4">
    <w:name w:val="xl104"/>
    <w:basedOn w:val="a4"/>
    <w:uiPriority w:val="99"/>
    <w:rsid w:val="00B961ED"/>
    <w:pPr>
      <w:pBdr>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6">
    <w:name w:val="xl106"/>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8">
    <w:name w:val="xl108"/>
    <w:basedOn w:val="a4"/>
    <w:uiPriority w:val="99"/>
    <w:rsid w:val="00B961E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4"/>
    <w:uiPriority w:val="99"/>
    <w:rsid w:val="00B961E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4"/>
    <w:uiPriority w:val="99"/>
    <w:rsid w:val="00B961E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7">
    <w:name w:val="xl117"/>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9">
    <w:name w:val="xl119"/>
    <w:basedOn w:val="a4"/>
    <w:uiPriority w:val="99"/>
    <w:rsid w:val="00B961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uiPriority w:val="99"/>
    <w:rsid w:val="00B961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2">
    <w:name w:val="xl122"/>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Text">
    <w:name w:val="Text"/>
    <w:basedOn w:val="a4"/>
    <w:uiPriority w:val="99"/>
    <w:rsid w:val="00B961E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961ED"/>
    <w:pPr>
      <w:spacing w:after="240" w:line="240" w:lineRule="auto"/>
    </w:pPr>
    <w:rPr>
      <w:rFonts w:ascii="Times New Roman" w:eastAsia="Times New Roman" w:hAnsi="Times New Roman" w:cs="Times New Roman"/>
      <w:sz w:val="24"/>
      <w:szCs w:val="24"/>
      <w:lang w:eastAsia="ru-RU"/>
    </w:rPr>
  </w:style>
  <w:style w:type="numbering" w:customStyle="1" w:styleId="123">
    <w:name w:val="Нет списка12"/>
    <w:next w:val="a7"/>
    <w:semiHidden/>
    <w:rsid w:val="00B961ED"/>
  </w:style>
  <w:style w:type="paragraph" w:customStyle="1" w:styleId="2f0">
    <w:name w:val="Абзац списка2"/>
    <w:basedOn w:val="a4"/>
    <w:uiPriority w:val="99"/>
    <w:rsid w:val="00B961ED"/>
    <w:pPr>
      <w:spacing w:after="0" w:line="240" w:lineRule="auto"/>
      <w:ind w:left="720"/>
    </w:pPr>
    <w:rPr>
      <w:rFonts w:ascii="Times New Roman" w:eastAsia="Calibri" w:hAnsi="Times New Roman" w:cs="Times New Roman"/>
      <w:sz w:val="24"/>
      <w:szCs w:val="24"/>
      <w:lang w:eastAsia="ru-RU"/>
    </w:rPr>
  </w:style>
  <w:style w:type="character" w:customStyle="1" w:styleId="2f1">
    <w:name w:val="Замещающий текст2"/>
    <w:uiPriority w:val="99"/>
    <w:semiHidden/>
    <w:rsid w:val="00B961ED"/>
    <w:rPr>
      <w:rFonts w:cs="Times New Roman"/>
      <w:color w:val="808080"/>
    </w:rPr>
  </w:style>
  <w:style w:type="character" w:customStyle="1" w:styleId="11pt">
    <w:name w:val="Основной текст + 11 pt"/>
    <w:rsid w:val="00B961E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24">
    <w:name w:val="Знак Знак12"/>
    <w:uiPriority w:val="99"/>
    <w:locked/>
    <w:rsid w:val="00B961ED"/>
    <w:rPr>
      <w:rFonts w:ascii="Courier New" w:hAnsi="Courier New"/>
      <w:i/>
    </w:rPr>
  </w:style>
  <w:style w:type="character" w:customStyle="1" w:styleId="2f2">
    <w:name w:val="Основной текст (2)"/>
    <w:basedOn w:val="a5"/>
    <w:rsid w:val="00B961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5"/>
    <w:rsid w:val="00B961ED"/>
  </w:style>
  <w:style w:type="numbering" w:customStyle="1" w:styleId="84">
    <w:name w:val="Нет списка8"/>
    <w:next w:val="a7"/>
    <w:uiPriority w:val="99"/>
    <w:semiHidden/>
    <w:unhideWhenUsed/>
    <w:rsid w:val="003907F4"/>
  </w:style>
  <w:style w:type="table" w:customStyle="1" w:styleId="133">
    <w:name w:val="Сетка таблицы13"/>
    <w:basedOn w:val="a6"/>
    <w:next w:val="af1"/>
    <w:uiPriority w:val="99"/>
    <w:locked/>
    <w:rsid w:val="003907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rsid w:val="003907F4"/>
  </w:style>
  <w:style w:type="numbering" w:customStyle="1" w:styleId="118">
    <w:name w:val="Стиль11"/>
    <w:rsid w:val="003907F4"/>
  </w:style>
  <w:style w:type="numbering" w:customStyle="1" w:styleId="212">
    <w:name w:val="Стиль21"/>
    <w:rsid w:val="003907F4"/>
  </w:style>
  <w:style w:type="numbering" w:customStyle="1" w:styleId="420">
    <w:name w:val="Стиль42"/>
    <w:rsid w:val="003907F4"/>
  </w:style>
  <w:style w:type="numbering" w:customStyle="1" w:styleId="134">
    <w:name w:val="Нет списка13"/>
    <w:next w:val="a7"/>
    <w:semiHidden/>
    <w:rsid w:val="003907F4"/>
  </w:style>
  <w:style w:type="numbering" w:customStyle="1" w:styleId="94">
    <w:name w:val="Нет списка9"/>
    <w:next w:val="a7"/>
    <w:uiPriority w:val="99"/>
    <w:semiHidden/>
    <w:unhideWhenUsed/>
    <w:rsid w:val="00A64506"/>
  </w:style>
  <w:style w:type="table" w:customStyle="1" w:styleId="142">
    <w:name w:val="Сетка таблицы14"/>
    <w:basedOn w:val="a6"/>
    <w:next w:val="af1"/>
    <w:uiPriority w:val="99"/>
    <w:locked/>
    <w:rsid w:val="00A64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rsid w:val="00A64506"/>
    <w:pPr>
      <w:numPr>
        <w:numId w:val="27"/>
      </w:numPr>
    </w:pPr>
  </w:style>
  <w:style w:type="numbering" w:customStyle="1" w:styleId="12">
    <w:name w:val="Стиль12"/>
    <w:rsid w:val="00A64506"/>
    <w:pPr>
      <w:numPr>
        <w:numId w:val="23"/>
      </w:numPr>
    </w:pPr>
  </w:style>
  <w:style w:type="numbering" w:customStyle="1" w:styleId="22">
    <w:name w:val="Стиль22"/>
    <w:rsid w:val="00A64506"/>
    <w:pPr>
      <w:numPr>
        <w:numId w:val="24"/>
      </w:numPr>
    </w:pPr>
  </w:style>
  <w:style w:type="numbering" w:customStyle="1" w:styleId="43">
    <w:name w:val="Стиль43"/>
    <w:rsid w:val="00A64506"/>
    <w:pPr>
      <w:numPr>
        <w:numId w:val="25"/>
      </w:numPr>
    </w:pPr>
  </w:style>
  <w:style w:type="numbering" w:customStyle="1" w:styleId="143">
    <w:name w:val="Нет списка14"/>
    <w:next w:val="a7"/>
    <w:semiHidden/>
    <w:rsid w:val="00A64506"/>
  </w:style>
  <w:style w:type="table" w:customStyle="1" w:styleId="TableNormal">
    <w:name w:val="Table Normal"/>
    <w:uiPriority w:val="2"/>
    <w:semiHidden/>
    <w:unhideWhenUsed/>
    <w:qFormat/>
    <w:rsid w:val="00DB474A"/>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efault0">
    <w:name w:val="Default Знак"/>
    <w:link w:val="Default"/>
    <w:locked/>
    <w:rsid w:val="00BD57B0"/>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seme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3FC57-90C0-46F2-8902-B7E4A68CA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4903</TotalTime>
  <Pages>48</Pages>
  <Words>17385</Words>
  <Characters>99095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130</cp:revision>
  <cp:lastPrinted>2018-05-10T07:12:00Z</cp:lastPrinted>
  <dcterms:created xsi:type="dcterms:W3CDTF">2017-03-20T11:15:00Z</dcterms:created>
  <dcterms:modified xsi:type="dcterms:W3CDTF">2018-05-10T07:12:00Z</dcterms:modified>
</cp:coreProperties>
</file>